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30D" w:rsidRPr="00D4366F" w:rsidRDefault="00EC530D" w:rsidP="00EC5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napToGrid w:val="0"/>
          <w:sz w:val="28"/>
          <w:szCs w:val="28"/>
          <w:lang w:eastAsia="ru-RU"/>
        </w:rPr>
      </w:pPr>
      <w:r w:rsidRPr="00D4366F">
        <w:rPr>
          <w:rFonts w:ascii="Times New Roman" w:hAnsi="Times New Roman" w:cs="Times New Roman"/>
          <w:b/>
          <w:spacing w:val="20"/>
          <w:sz w:val="28"/>
          <w:szCs w:val="28"/>
        </w:rPr>
        <w:t>Информация</w:t>
      </w:r>
    </w:p>
    <w:p w:rsidR="00EC530D" w:rsidRPr="00D4366F" w:rsidRDefault="00EC530D" w:rsidP="00EC530D">
      <w:pPr>
        <w:spacing w:after="0" w:line="240" w:lineRule="auto"/>
        <w:ind w:right="-85"/>
        <w:jc w:val="center"/>
        <w:outlineLvl w:val="1"/>
        <w:rPr>
          <w:rFonts w:ascii="Times New Roman" w:eastAsia="Times New Roman" w:hAnsi="Times New Roman" w:cs="Times New Roman"/>
          <w:b/>
          <w:caps/>
          <w:snapToGrid w:val="0"/>
          <w:sz w:val="28"/>
          <w:szCs w:val="28"/>
          <w:lang w:eastAsia="ru-RU"/>
        </w:rPr>
      </w:pPr>
      <w:r w:rsidRPr="00D4366F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 результатах контрольного мероприятия</w:t>
      </w:r>
    </w:p>
    <w:p w:rsidR="00EC530D" w:rsidRDefault="00EC530D" w:rsidP="00EC53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5035">
        <w:rPr>
          <w:rFonts w:ascii="Times New Roman" w:hAnsi="Times New Roman" w:cs="Times New Roman"/>
          <w:b/>
          <w:bCs/>
          <w:sz w:val="28"/>
          <w:szCs w:val="28"/>
        </w:rPr>
        <w:t xml:space="preserve">«Внешняя проверка годовой бюджетной отчетности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>Ванновского</w:t>
      </w:r>
    </w:p>
    <w:p w:rsidR="00FD39B8" w:rsidRDefault="00EC530D" w:rsidP="00EC53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55035">
        <w:rPr>
          <w:rFonts w:ascii="Times New Roman" w:hAnsi="Times New Roman" w:cs="Times New Roman"/>
          <w:b/>
          <w:bCs/>
          <w:sz w:val="28"/>
          <w:szCs w:val="28"/>
        </w:rPr>
        <w:t>сельск</w:t>
      </w:r>
      <w:r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Pr="00955035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955035">
        <w:rPr>
          <w:rFonts w:ascii="Times New Roman" w:hAnsi="Times New Roman" w:cs="Times New Roman"/>
          <w:b/>
          <w:bCs/>
          <w:sz w:val="28"/>
          <w:szCs w:val="28"/>
        </w:rPr>
        <w:t xml:space="preserve"> Тбилисского района за 202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55035">
        <w:rPr>
          <w:rFonts w:ascii="Times New Roman" w:hAnsi="Times New Roman" w:cs="Times New Roman"/>
          <w:b/>
          <w:bCs/>
          <w:sz w:val="28"/>
          <w:szCs w:val="28"/>
        </w:rPr>
        <w:t xml:space="preserve"> год».</w:t>
      </w:r>
    </w:p>
    <w:p w:rsidR="00EC530D" w:rsidRDefault="00EC530D" w:rsidP="00EC53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3EC7" w:rsidRPr="00793CCE" w:rsidRDefault="003540C2" w:rsidP="002C64D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540C2">
        <w:rPr>
          <w:rFonts w:ascii="Times New Roman" w:hAnsi="Times New Roman" w:cs="Times New Roman"/>
          <w:sz w:val="28"/>
          <w:szCs w:val="28"/>
        </w:rPr>
        <w:t xml:space="preserve">На основании статьи 9 Федерального закона от </w:t>
      </w:r>
      <w:r w:rsidR="003C024A">
        <w:rPr>
          <w:rFonts w:ascii="Times New Roman" w:hAnsi="Times New Roman" w:cs="Times New Roman"/>
          <w:sz w:val="28"/>
          <w:szCs w:val="28"/>
        </w:rPr>
        <w:t>7 февраля 2011</w:t>
      </w:r>
      <w:r w:rsidRPr="003540C2">
        <w:rPr>
          <w:rFonts w:ascii="Times New Roman" w:hAnsi="Times New Roman" w:cs="Times New Roman"/>
          <w:sz w:val="28"/>
          <w:szCs w:val="28"/>
        </w:rPr>
        <w:t xml:space="preserve"> г. № 6-ФЗ «Об общих принципах организации и деятельности контрольно-счетных органов субъектов Российской Федерации и мун</w:t>
      </w:r>
      <w:r w:rsidR="00EC065C">
        <w:rPr>
          <w:rFonts w:ascii="Times New Roman" w:hAnsi="Times New Roman" w:cs="Times New Roman"/>
          <w:sz w:val="28"/>
          <w:szCs w:val="28"/>
        </w:rPr>
        <w:t xml:space="preserve">иципальных образований», статьи </w:t>
      </w:r>
      <w:r w:rsidRPr="003540C2">
        <w:rPr>
          <w:rFonts w:ascii="Times New Roman" w:hAnsi="Times New Roman" w:cs="Times New Roman"/>
          <w:sz w:val="28"/>
          <w:szCs w:val="28"/>
        </w:rPr>
        <w:t xml:space="preserve">8 </w:t>
      </w:r>
      <w:r w:rsidR="009D357F">
        <w:rPr>
          <w:rFonts w:ascii="Times New Roman" w:hAnsi="Times New Roman" w:cs="Times New Roman"/>
          <w:sz w:val="28"/>
          <w:szCs w:val="28"/>
        </w:rPr>
        <w:t>«</w:t>
      </w:r>
      <w:r w:rsidRPr="003540C2">
        <w:rPr>
          <w:rFonts w:ascii="Times New Roman" w:hAnsi="Times New Roman" w:cs="Times New Roman"/>
          <w:sz w:val="28"/>
          <w:szCs w:val="28"/>
        </w:rPr>
        <w:t>Положения о контрольно-счетной палате муниципального образования Тбилисский район</w:t>
      </w:r>
      <w:r w:rsidR="009D357F">
        <w:rPr>
          <w:rFonts w:ascii="Times New Roman" w:hAnsi="Times New Roman" w:cs="Times New Roman"/>
          <w:sz w:val="28"/>
          <w:szCs w:val="28"/>
        </w:rPr>
        <w:t>»</w:t>
      </w:r>
      <w:r w:rsidR="00EC065C">
        <w:rPr>
          <w:rFonts w:ascii="Times New Roman" w:hAnsi="Times New Roman" w:cs="Times New Roman"/>
          <w:sz w:val="28"/>
          <w:szCs w:val="28"/>
        </w:rPr>
        <w:t xml:space="preserve">, </w:t>
      </w:r>
      <w:r w:rsidR="002C64D7">
        <w:rPr>
          <w:rFonts w:ascii="Times New Roman" w:hAnsi="Times New Roman" w:cs="Times New Roman"/>
          <w:sz w:val="28"/>
          <w:szCs w:val="28"/>
        </w:rPr>
        <w:t>утвержден</w:t>
      </w:r>
      <w:r w:rsidR="00EC065C">
        <w:rPr>
          <w:rFonts w:ascii="Times New Roman" w:hAnsi="Times New Roman" w:cs="Times New Roman"/>
          <w:sz w:val="28"/>
          <w:szCs w:val="28"/>
        </w:rPr>
        <w:t>н</w:t>
      </w:r>
      <w:r w:rsidRPr="003540C2">
        <w:rPr>
          <w:rFonts w:ascii="Times New Roman" w:hAnsi="Times New Roman" w:cs="Times New Roman"/>
          <w:sz w:val="28"/>
          <w:szCs w:val="28"/>
        </w:rPr>
        <w:t>о</w:t>
      </w:r>
      <w:r w:rsidR="00EC065C">
        <w:rPr>
          <w:rFonts w:ascii="Times New Roman" w:hAnsi="Times New Roman" w:cs="Times New Roman"/>
          <w:sz w:val="28"/>
          <w:szCs w:val="28"/>
        </w:rPr>
        <w:t>го</w:t>
      </w:r>
      <w:r w:rsidRPr="003540C2">
        <w:rPr>
          <w:rFonts w:ascii="Times New Roman" w:hAnsi="Times New Roman" w:cs="Times New Roman"/>
          <w:sz w:val="28"/>
          <w:szCs w:val="28"/>
        </w:rPr>
        <w:t xml:space="preserve"> решением Совета муниципального образования Тбилисский район от </w:t>
      </w:r>
      <w:r w:rsidR="003C024A">
        <w:rPr>
          <w:rFonts w:ascii="Times New Roman" w:hAnsi="Times New Roman" w:cs="Times New Roman"/>
          <w:sz w:val="28"/>
          <w:szCs w:val="28"/>
        </w:rPr>
        <w:t>29 марта 2012</w:t>
      </w:r>
      <w:r w:rsidRPr="003540C2">
        <w:rPr>
          <w:rFonts w:ascii="Times New Roman" w:hAnsi="Times New Roman" w:cs="Times New Roman"/>
          <w:sz w:val="28"/>
          <w:szCs w:val="28"/>
        </w:rPr>
        <w:t xml:space="preserve"> г. № 406</w:t>
      </w:r>
      <w:r w:rsidR="00050A16">
        <w:rPr>
          <w:rFonts w:ascii="Times New Roman" w:hAnsi="Times New Roman" w:cs="Times New Roman"/>
          <w:sz w:val="28"/>
          <w:szCs w:val="28"/>
        </w:rPr>
        <w:t xml:space="preserve"> </w:t>
      </w:r>
      <w:r w:rsidR="00651AA0" w:rsidRPr="0040525D">
        <w:rPr>
          <w:rFonts w:ascii="Times New Roman" w:hAnsi="Times New Roman" w:cs="Times New Roman"/>
          <w:sz w:val="28"/>
          <w:szCs w:val="28"/>
        </w:rPr>
        <w:t xml:space="preserve">(в редакции от </w:t>
      </w:r>
      <w:r w:rsidR="003C024A">
        <w:rPr>
          <w:rFonts w:ascii="Times New Roman" w:hAnsi="Times New Roman" w:cs="Times New Roman"/>
          <w:sz w:val="28"/>
          <w:szCs w:val="28"/>
        </w:rPr>
        <w:t>31 марта 2022</w:t>
      </w:r>
      <w:r w:rsidR="00651AA0" w:rsidRPr="0040525D">
        <w:rPr>
          <w:rFonts w:ascii="Times New Roman" w:hAnsi="Times New Roman" w:cs="Times New Roman"/>
          <w:sz w:val="28"/>
          <w:szCs w:val="28"/>
        </w:rPr>
        <w:t xml:space="preserve"> г. № 156</w:t>
      </w:r>
      <w:r w:rsidR="00651AA0">
        <w:rPr>
          <w:rFonts w:ascii="Times New Roman" w:hAnsi="Times New Roman" w:cs="Times New Roman"/>
          <w:sz w:val="28"/>
          <w:szCs w:val="28"/>
        </w:rPr>
        <w:t>)</w:t>
      </w:r>
      <w:r w:rsidRPr="003540C2">
        <w:rPr>
          <w:rFonts w:ascii="Times New Roman" w:hAnsi="Times New Roman" w:cs="Times New Roman"/>
          <w:sz w:val="28"/>
          <w:szCs w:val="28"/>
        </w:rPr>
        <w:t xml:space="preserve">, </w:t>
      </w:r>
      <w:r w:rsidR="00B143E7" w:rsidRPr="00B143E7">
        <w:rPr>
          <w:rFonts w:ascii="Times New Roman" w:hAnsi="Times New Roman" w:cs="Times New Roman"/>
          <w:sz w:val="28"/>
          <w:szCs w:val="28"/>
        </w:rPr>
        <w:t>под</w:t>
      </w:r>
      <w:r w:rsidRPr="00B143E7">
        <w:rPr>
          <w:rFonts w:ascii="Times New Roman" w:hAnsi="Times New Roman" w:cs="Times New Roman"/>
          <w:sz w:val="28"/>
          <w:szCs w:val="28"/>
        </w:rPr>
        <w:t>пункта 1.1</w:t>
      </w:r>
      <w:r w:rsidR="009D357F" w:rsidRPr="00B143E7">
        <w:rPr>
          <w:rFonts w:ascii="Times New Roman" w:hAnsi="Times New Roman" w:cs="Times New Roman"/>
          <w:sz w:val="28"/>
          <w:szCs w:val="28"/>
        </w:rPr>
        <w:t>.9</w:t>
      </w:r>
      <w:r w:rsidR="00B143E7" w:rsidRPr="00B143E7">
        <w:rPr>
          <w:rFonts w:ascii="Times New Roman" w:hAnsi="Times New Roman" w:cs="Times New Roman"/>
          <w:sz w:val="28"/>
          <w:szCs w:val="28"/>
        </w:rPr>
        <w:t xml:space="preserve"> пункта 1.1. раздела 1</w:t>
      </w:r>
      <w:r w:rsidRPr="00B143E7">
        <w:rPr>
          <w:rFonts w:ascii="Times New Roman" w:hAnsi="Times New Roman" w:cs="Times New Roman"/>
          <w:sz w:val="28"/>
          <w:szCs w:val="28"/>
        </w:rPr>
        <w:t xml:space="preserve"> плана работы контрольно-счетной палаты на 202</w:t>
      </w:r>
      <w:r w:rsidR="00941E20" w:rsidRPr="00B143E7">
        <w:rPr>
          <w:rFonts w:ascii="Times New Roman" w:hAnsi="Times New Roman" w:cs="Times New Roman"/>
          <w:sz w:val="28"/>
          <w:szCs w:val="28"/>
        </w:rPr>
        <w:t>3</w:t>
      </w:r>
      <w:r w:rsidRPr="00B143E7">
        <w:rPr>
          <w:rFonts w:ascii="Times New Roman" w:hAnsi="Times New Roman" w:cs="Times New Roman"/>
          <w:sz w:val="28"/>
          <w:szCs w:val="28"/>
        </w:rPr>
        <w:t xml:space="preserve"> год,</w:t>
      </w:r>
      <w:r w:rsidR="00B5164C">
        <w:rPr>
          <w:rFonts w:ascii="Times New Roman" w:hAnsi="Times New Roman" w:cs="Times New Roman"/>
          <w:sz w:val="28"/>
          <w:szCs w:val="28"/>
        </w:rPr>
        <w:t xml:space="preserve"> </w:t>
      </w:r>
      <w:r w:rsidR="00B143E7">
        <w:rPr>
          <w:rFonts w:ascii="Times New Roman" w:hAnsi="Times New Roman" w:cs="Times New Roman"/>
          <w:sz w:val="28"/>
          <w:szCs w:val="28"/>
        </w:rPr>
        <w:t>под</w:t>
      </w:r>
      <w:r w:rsidRPr="003540C2">
        <w:rPr>
          <w:rFonts w:ascii="Times New Roman" w:hAnsi="Times New Roman" w:cs="Times New Roman"/>
          <w:sz w:val="28"/>
          <w:szCs w:val="28"/>
        </w:rPr>
        <w:t>пункта 1.2.</w:t>
      </w:r>
      <w:r w:rsidR="00941E20">
        <w:rPr>
          <w:rFonts w:ascii="Times New Roman" w:hAnsi="Times New Roman" w:cs="Times New Roman"/>
          <w:sz w:val="28"/>
          <w:szCs w:val="28"/>
        </w:rPr>
        <w:t>1</w:t>
      </w:r>
      <w:r w:rsidR="00B143E7">
        <w:rPr>
          <w:rFonts w:ascii="Times New Roman" w:hAnsi="Times New Roman" w:cs="Times New Roman"/>
          <w:sz w:val="28"/>
          <w:szCs w:val="28"/>
        </w:rPr>
        <w:t xml:space="preserve"> пункта 1.2 раздела 1</w:t>
      </w:r>
      <w:r w:rsidRPr="003540C2">
        <w:rPr>
          <w:rFonts w:ascii="Times New Roman" w:hAnsi="Times New Roman" w:cs="Times New Roman"/>
          <w:sz w:val="28"/>
          <w:szCs w:val="28"/>
        </w:rPr>
        <w:t xml:space="preserve"> соглашения «О передаче контрольно-счетной палате муниципального образования Тбилисский район полномочий по осуществлению внешнего муниципального финансового контроля», </w:t>
      </w:r>
      <w:r w:rsidR="00EC065C" w:rsidRPr="0040525D">
        <w:rPr>
          <w:rFonts w:ascii="Times New Roman" w:hAnsi="Times New Roman" w:cs="Times New Roman"/>
          <w:sz w:val="28"/>
          <w:szCs w:val="28"/>
        </w:rPr>
        <w:t>мной</w:t>
      </w:r>
      <w:r w:rsidR="00EC065C">
        <w:rPr>
          <w:rFonts w:ascii="Times New Roman" w:hAnsi="Times New Roman" w:cs="Times New Roman"/>
          <w:sz w:val="28"/>
          <w:szCs w:val="28"/>
        </w:rPr>
        <w:t>,</w:t>
      </w:r>
      <w:r w:rsidR="00EC065C" w:rsidRPr="0040525D">
        <w:rPr>
          <w:rFonts w:ascii="Times New Roman" w:hAnsi="Times New Roman" w:cs="Times New Roman"/>
          <w:sz w:val="28"/>
          <w:szCs w:val="28"/>
        </w:rPr>
        <w:t xml:space="preserve"> ведущим инспектором контрольно-счетной палаты</w:t>
      </w:r>
      <w:r w:rsidR="00EC065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Тбилисский район</w:t>
      </w:r>
      <w:r w:rsidR="00EC065C" w:rsidRPr="0040525D">
        <w:rPr>
          <w:rFonts w:ascii="Times New Roman" w:hAnsi="Times New Roman" w:cs="Times New Roman"/>
          <w:sz w:val="28"/>
          <w:szCs w:val="28"/>
        </w:rPr>
        <w:t xml:space="preserve"> Бакшалиевой А.В</w:t>
      </w:r>
      <w:r w:rsidR="00EC065C" w:rsidRPr="00EC065C">
        <w:rPr>
          <w:rFonts w:ascii="Times New Roman" w:hAnsi="Times New Roman" w:cs="Times New Roman"/>
          <w:sz w:val="28"/>
          <w:szCs w:val="28"/>
        </w:rPr>
        <w:t>.,</w:t>
      </w:r>
      <w:r w:rsidR="0096286A">
        <w:rPr>
          <w:rFonts w:ascii="Times New Roman" w:hAnsi="Times New Roman" w:cs="Times New Roman"/>
          <w:sz w:val="28"/>
          <w:szCs w:val="28"/>
        </w:rPr>
        <w:t xml:space="preserve"> </w:t>
      </w:r>
      <w:r w:rsidR="00583EC7" w:rsidRPr="00EC065C">
        <w:rPr>
          <w:rFonts w:ascii="Times New Roman" w:hAnsi="Times New Roman" w:cs="Times New Roman"/>
          <w:sz w:val="28"/>
          <w:szCs w:val="28"/>
        </w:rPr>
        <w:t>проведена внешняя проверка годовой бюджетной отчетности Ванновского</w:t>
      </w:r>
      <w:r w:rsidR="00E82ADD">
        <w:rPr>
          <w:rFonts w:ascii="Times New Roman" w:hAnsi="Times New Roman" w:cs="Times New Roman"/>
          <w:sz w:val="28"/>
          <w:szCs w:val="28"/>
        </w:rPr>
        <w:t xml:space="preserve"> </w:t>
      </w:r>
      <w:r w:rsidR="00583EC7" w:rsidRPr="00EC065C">
        <w:rPr>
          <w:rFonts w:ascii="Times New Roman" w:hAnsi="Times New Roman" w:cs="Times New Roman"/>
          <w:sz w:val="28"/>
          <w:szCs w:val="28"/>
        </w:rPr>
        <w:t>сельского поселения за 202</w:t>
      </w:r>
      <w:r w:rsidR="00EC065C">
        <w:rPr>
          <w:rFonts w:ascii="Times New Roman" w:hAnsi="Times New Roman" w:cs="Times New Roman"/>
          <w:sz w:val="28"/>
          <w:szCs w:val="28"/>
        </w:rPr>
        <w:t>2</w:t>
      </w:r>
      <w:r w:rsidR="00583EC7" w:rsidRPr="00EC065C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AF3C84" w:rsidRPr="00627E0D" w:rsidRDefault="0099016F" w:rsidP="00DE017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проверки:</w:t>
      </w:r>
      <w:r w:rsidR="00B5164C">
        <w:rPr>
          <w:rFonts w:ascii="Times New Roman" w:hAnsi="Times New Roman" w:cs="Times New Roman"/>
          <w:sz w:val="28"/>
          <w:szCs w:val="28"/>
        </w:rPr>
        <w:t xml:space="preserve"> </w:t>
      </w:r>
      <w:r w:rsidR="00AF3C84" w:rsidRPr="00627E0D">
        <w:rPr>
          <w:rFonts w:ascii="Times New Roman" w:hAnsi="Times New Roman" w:cs="Times New Roman"/>
          <w:sz w:val="28"/>
          <w:szCs w:val="28"/>
        </w:rPr>
        <w:t>бюджетная отчетность сформированная, в соответствии с положениями приказа Мин</w:t>
      </w:r>
      <w:r>
        <w:rPr>
          <w:rFonts w:ascii="Times New Roman" w:hAnsi="Times New Roman" w:cs="Times New Roman"/>
          <w:sz w:val="28"/>
          <w:szCs w:val="28"/>
        </w:rPr>
        <w:t>истерства финансов</w:t>
      </w:r>
      <w:r w:rsidR="00AF3C84" w:rsidRPr="00627E0D">
        <w:rPr>
          <w:rFonts w:ascii="Times New Roman" w:hAnsi="Times New Roman" w:cs="Times New Roman"/>
          <w:sz w:val="28"/>
          <w:szCs w:val="28"/>
        </w:rPr>
        <w:t xml:space="preserve"> Росси</w:t>
      </w:r>
      <w:r>
        <w:rPr>
          <w:rFonts w:ascii="Times New Roman" w:hAnsi="Times New Roman" w:cs="Times New Roman"/>
          <w:sz w:val="28"/>
          <w:szCs w:val="28"/>
        </w:rPr>
        <w:t>йской Федерации</w:t>
      </w:r>
      <w:r w:rsidR="00AF3C84" w:rsidRPr="00627E0D">
        <w:rPr>
          <w:rFonts w:ascii="Times New Roman" w:hAnsi="Times New Roman" w:cs="Times New Roman"/>
          <w:sz w:val="28"/>
          <w:szCs w:val="28"/>
        </w:rPr>
        <w:t xml:space="preserve"> от </w:t>
      </w:r>
      <w:r w:rsidR="003C024A">
        <w:rPr>
          <w:rFonts w:ascii="Times New Roman" w:hAnsi="Times New Roman" w:cs="Times New Roman"/>
          <w:sz w:val="28"/>
          <w:szCs w:val="28"/>
        </w:rPr>
        <w:t xml:space="preserve">               31 декабря 2016</w:t>
      </w:r>
      <w:r w:rsidR="00AF3C84" w:rsidRPr="00627E0D">
        <w:rPr>
          <w:rFonts w:ascii="Times New Roman" w:hAnsi="Times New Roman" w:cs="Times New Roman"/>
          <w:sz w:val="28"/>
          <w:szCs w:val="28"/>
        </w:rPr>
        <w:t xml:space="preserve"> г. № 260н «Об утверждении федерального стандарта бухгалтерского учета для организаций государственного сектора «Представление бухгалтерской (финансовой) отчетности» (далее – стандарт по предоставлению отчетности), приказа Министерства финансов Российской Федерации от </w:t>
      </w:r>
      <w:r w:rsidR="00BD014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F3C84" w:rsidRPr="00627E0D">
        <w:rPr>
          <w:rFonts w:ascii="Times New Roman" w:hAnsi="Times New Roman" w:cs="Times New Roman"/>
          <w:sz w:val="28"/>
          <w:szCs w:val="28"/>
        </w:rPr>
        <w:t>28</w:t>
      </w:r>
      <w:r w:rsidR="00BD0142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AF3C84" w:rsidRPr="00627E0D">
        <w:rPr>
          <w:rFonts w:ascii="Times New Roman" w:hAnsi="Times New Roman" w:cs="Times New Roman"/>
          <w:sz w:val="28"/>
          <w:szCs w:val="28"/>
        </w:rPr>
        <w:t>2010 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– Инструкция о порядке составления и представления отчетности)</w:t>
      </w:r>
      <w:r w:rsidR="00DE017C">
        <w:rPr>
          <w:rFonts w:ascii="Times New Roman" w:hAnsi="Times New Roman" w:cs="Times New Roman"/>
          <w:sz w:val="28"/>
          <w:szCs w:val="28"/>
        </w:rPr>
        <w:t>.</w:t>
      </w:r>
    </w:p>
    <w:p w:rsidR="00AF3C84" w:rsidRPr="00627E0D" w:rsidRDefault="00AF3C84" w:rsidP="00AF3C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Проверка и оценка достоверности показателей бюджетной отчетности включал</w:t>
      </w:r>
      <w:r w:rsidR="00E97208">
        <w:rPr>
          <w:rFonts w:ascii="Times New Roman" w:hAnsi="Times New Roman" w:cs="Times New Roman"/>
          <w:sz w:val="28"/>
          <w:szCs w:val="28"/>
        </w:rPr>
        <w:t>и</w:t>
      </w:r>
      <w:r w:rsidRPr="00627E0D">
        <w:rPr>
          <w:rFonts w:ascii="Times New Roman" w:hAnsi="Times New Roman" w:cs="Times New Roman"/>
          <w:sz w:val="28"/>
          <w:szCs w:val="28"/>
        </w:rPr>
        <w:t xml:space="preserve"> в себя изучение и оценку следующих вопросов:</w:t>
      </w:r>
    </w:p>
    <w:p w:rsidR="00AF3C84" w:rsidRPr="00627E0D" w:rsidRDefault="00AF3C84" w:rsidP="00AF3C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соблюдение положений стандарта по предоставлению отчетности;</w:t>
      </w:r>
    </w:p>
    <w:p w:rsidR="00AF3C84" w:rsidRPr="00627E0D" w:rsidRDefault="00AF3C84" w:rsidP="00AF3C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проверка соблюдения требований Инструкции о порядке составления и представления отчетности;</w:t>
      </w:r>
    </w:p>
    <w:p w:rsidR="00AF3C84" w:rsidRPr="00627E0D" w:rsidRDefault="00AF3C84" w:rsidP="00AF3C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анализ изменений бюджетных назначений в отчетном году по доходам и расходам;</w:t>
      </w:r>
    </w:p>
    <w:p w:rsidR="00E97208" w:rsidRPr="00627E0D" w:rsidRDefault="00E97208" w:rsidP="00E972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 xml:space="preserve">общая характеристика бюджета главного распорядителя средств бюджета </w:t>
      </w:r>
      <w:r>
        <w:rPr>
          <w:rFonts w:ascii="Times New Roman" w:hAnsi="Times New Roman" w:cs="Times New Roman"/>
          <w:sz w:val="28"/>
          <w:szCs w:val="28"/>
        </w:rPr>
        <w:t>Ванновского сельского поселения Тбилисского района</w:t>
      </w:r>
      <w:r w:rsidRPr="00627E0D">
        <w:rPr>
          <w:rFonts w:ascii="Times New Roman" w:hAnsi="Times New Roman" w:cs="Times New Roman"/>
          <w:sz w:val="28"/>
          <w:szCs w:val="28"/>
        </w:rPr>
        <w:t>;</w:t>
      </w:r>
    </w:p>
    <w:p w:rsidR="00E97208" w:rsidRPr="00627E0D" w:rsidRDefault="00E97208" w:rsidP="00E972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 xml:space="preserve">основания и причины внесения изменений в бюджет главного распорядителя средств бюджета </w:t>
      </w:r>
      <w:r>
        <w:rPr>
          <w:rFonts w:ascii="Times New Roman" w:hAnsi="Times New Roman" w:cs="Times New Roman"/>
          <w:sz w:val="28"/>
          <w:szCs w:val="28"/>
        </w:rPr>
        <w:t>Ванновского сельского поселения Тбилисского района</w:t>
      </w:r>
      <w:r w:rsidRPr="00627E0D">
        <w:rPr>
          <w:rFonts w:ascii="Times New Roman" w:hAnsi="Times New Roman" w:cs="Times New Roman"/>
          <w:sz w:val="28"/>
          <w:szCs w:val="28"/>
        </w:rPr>
        <w:t>;</w:t>
      </w:r>
    </w:p>
    <w:p w:rsidR="00AF3C84" w:rsidRDefault="00E97208" w:rsidP="00E9720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анализ исполнения плановых показателей и причин отклонения фактических показателей от плановых.</w:t>
      </w:r>
    </w:p>
    <w:p w:rsidR="00456522" w:rsidRPr="00456522" w:rsidRDefault="00456522" w:rsidP="0045652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56522">
        <w:rPr>
          <w:rFonts w:ascii="Times New Roman" w:hAnsi="Times New Roman" w:cs="Times New Roman"/>
          <w:sz w:val="28"/>
          <w:szCs w:val="28"/>
        </w:rPr>
        <w:t>Цель проверки: полнота представленной бюджетной отчетности за 2022 год, ее соответствие требованиям нормативных правовых актов.</w:t>
      </w:r>
    </w:p>
    <w:p w:rsidR="00456522" w:rsidRPr="00B143E7" w:rsidRDefault="00456522" w:rsidP="004565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56522">
        <w:rPr>
          <w:rFonts w:ascii="Times New Roman" w:hAnsi="Times New Roman" w:cs="Times New Roman"/>
          <w:sz w:val="28"/>
          <w:szCs w:val="28"/>
        </w:rPr>
        <w:t xml:space="preserve">Объект проверки: </w:t>
      </w:r>
      <w:r w:rsidR="004F4991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456522">
        <w:rPr>
          <w:rFonts w:ascii="Times New Roman" w:hAnsi="Times New Roman" w:cs="Times New Roman"/>
          <w:sz w:val="28"/>
          <w:szCs w:val="28"/>
        </w:rPr>
        <w:t>Ванновско</w:t>
      </w:r>
      <w:r w:rsidR="004F4991">
        <w:rPr>
          <w:rFonts w:ascii="Times New Roman" w:hAnsi="Times New Roman" w:cs="Times New Roman"/>
          <w:sz w:val="28"/>
          <w:szCs w:val="28"/>
        </w:rPr>
        <w:t>го</w:t>
      </w:r>
      <w:r w:rsidRPr="00456522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4F4991">
        <w:rPr>
          <w:rFonts w:ascii="Times New Roman" w:hAnsi="Times New Roman" w:cs="Times New Roman"/>
          <w:sz w:val="28"/>
          <w:szCs w:val="28"/>
        </w:rPr>
        <w:t>го</w:t>
      </w:r>
      <w:r w:rsidRPr="00456522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4F4991">
        <w:rPr>
          <w:rFonts w:ascii="Times New Roman" w:hAnsi="Times New Roman" w:cs="Times New Roman"/>
          <w:sz w:val="28"/>
          <w:szCs w:val="28"/>
        </w:rPr>
        <w:t>я</w:t>
      </w:r>
      <w:r w:rsidRPr="00456522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E56183">
        <w:rPr>
          <w:rFonts w:ascii="Times New Roman" w:hAnsi="Times New Roman" w:cs="Times New Roman"/>
          <w:sz w:val="28"/>
          <w:szCs w:val="28"/>
        </w:rPr>
        <w:t>ого</w:t>
      </w:r>
      <w:r w:rsidRPr="004565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56183">
        <w:rPr>
          <w:rFonts w:ascii="Times New Roman" w:hAnsi="Times New Roman" w:cs="Times New Roman"/>
          <w:sz w:val="28"/>
          <w:szCs w:val="28"/>
        </w:rPr>
        <w:t>а</w:t>
      </w:r>
      <w:r w:rsidRPr="00456522">
        <w:rPr>
          <w:rFonts w:ascii="Times New Roman" w:hAnsi="Times New Roman" w:cs="Times New Roman"/>
          <w:sz w:val="28"/>
          <w:szCs w:val="28"/>
        </w:rPr>
        <w:t>.</w:t>
      </w:r>
    </w:p>
    <w:p w:rsidR="00456522" w:rsidRPr="00B143E7" w:rsidRDefault="00456522" w:rsidP="004565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56522">
        <w:rPr>
          <w:rFonts w:ascii="Times New Roman" w:hAnsi="Times New Roman" w:cs="Times New Roman"/>
          <w:sz w:val="28"/>
          <w:szCs w:val="28"/>
        </w:rPr>
        <w:t xml:space="preserve">Срок проведения проверки: с </w:t>
      </w:r>
      <w:r w:rsidR="00802A7C" w:rsidRPr="000E79AA">
        <w:rPr>
          <w:rFonts w:ascii="Times New Roman" w:hAnsi="Times New Roman" w:cs="Times New Roman"/>
          <w:sz w:val="28"/>
          <w:szCs w:val="28"/>
        </w:rPr>
        <w:t>15 марта</w:t>
      </w:r>
      <w:r w:rsidRPr="000E79AA">
        <w:rPr>
          <w:rFonts w:ascii="Times New Roman" w:hAnsi="Times New Roman" w:cs="Times New Roman"/>
          <w:sz w:val="28"/>
          <w:szCs w:val="28"/>
        </w:rPr>
        <w:t xml:space="preserve">.2023 г. по </w:t>
      </w:r>
      <w:r w:rsidR="00802A7C" w:rsidRPr="000E79AA">
        <w:rPr>
          <w:rFonts w:ascii="Times New Roman" w:hAnsi="Times New Roman" w:cs="Times New Roman"/>
          <w:sz w:val="28"/>
          <w:szCs w:val="28"/>
        </w:rPr>
        <w:t xml:space="preserve">24 марта </w:t>
      </w:r>
      <w:r w:rsidRPr="000E79AA">
        <w:rPr>
          <w:rFonts w:ascii="Times New Roman" w:hAnsi="Times New Roman" w:cs="Times New Roman"/>
          <w:sz w:val="28"/>
          <w:szCs w:val="28"/>
        </w:rPr>
        <w:t>202</w:t>
      </w:r>
      <w:r w:rsidR="0015289B" w:rsidRPr="000E79AA">
        <w:rPr>
          <w:rFonts w:ascii="Times New Roman" w:hAnsi="Times New Roman" w:cs="Times New Roman"/>
          <w:sz w:val="28"/>
          <w:szCs w:val="28"/>
        </w:rPr>
        <w:t>3</w:t>
      </w:r>
      <w:r w:rsidRPr="000E79A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56522" w:rsidRPr="00456522" w:rsidRDefault="00456522" w:rsidP="0045652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56522">
        <w:rPr>
          <w:rFonts w:ascii="Times New Roman" w:hAnsi="Times New Roman" w:cs="Times New Roman"/>
          <w:sz w:val="28"/>
          <w:szCs w:val="28"/>
        </w:rPr>
        <w:lastRenderedPageBreak/>
        <w:t>Проверка и оценка достоверности показателей бюджетной отчетности проводились на выборочной основе.</w:t>
      </w:r>
    </w:p>
    <w:p w:rsidR="00456522" w:rsidRPr="00456522" w:rsidRDefault="00456522" w:rsidP="0045652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56522">
        <w:rPr>
          <w:rFonts w:ascii="Times New Roman" w:hAnsi="Times New Roman" w:cs="Times New Roman"/>
          <w:sz w:val="28"/>
          <w:szCs w:val="28"/>
        </w:rPr>
        <w:t>Проверка и анализ показателей бюджетной отчетности проводились камерально.</w:t>
      </w:r>
    </w:p>
    <w:p w:rsidR="00456522" w:rsidRDefault="00456522" w:rsidP="00B143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37D">
        <w:rPr>
          <w:rFonts w:ascii="Times New Roman" w:hAnsi="Times New Roman" w:cs="Times New Roman"/>
          <w:sz w:val="28"/>
          <w:szCs w:val="28"/>
        </w:rPr>
        <w:t>Проверкой установлено:</w:t>
      </w:r>
    </w:p>
    <w:p w:rsidR="00CF7944" w:rsidRPr="00D8637D" w:rsidRDefault="00CF7944" w:rsidP="00CF79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8637D">
        <w:rPr>
          <w:rFonts w:ascii="Times New Roman" w:hAnsi="Times New Roman" w:cs="Times New Roman"/>
          <w:sz w:val="28"/>
          <w:szCs w:val="28"/>
        </w:rPr>
        <w:t>В соответствии со статьей 2</w:t>
      </w:r>
      <w:r w:rsidR="00583B75" w:rsidRPr="00D8637D">
        <w:rPr>
          <w:rFonts w:ascii="Times New Roman" w:hAnsi="Times New Roman" w:cs="Times New Roman"/>
          <w:sz w:val="28"/>
          <w:szCs w:val="28"/>
        </w:rPr>
        <w:t>3</w:t>
      </w:r>
      <w:r w:rsidRPr="00D8637D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583B75" w:rsidRPr="00D8637D">
        <w:rPr>
          <w:rFonts w:ascii="Times New Roman" w:hAnsi="Times New Roman" w:cs="Times New Roman"/>
          <w:sz w:val="28"/>
          <w:szCs w:val="28"/>
        </w:rPr>
        <w:t xml:space="preserve">Ванновского сельского поселения </w:t>
      </w:r>
      <w:r w:rsidRPr="00D8637D">
        <w:rPr>
          <w:rFonts w:ascii="Times New Roman" w:hAnsi="Times New Roman" w:cs="Times New Roman"/>
          <w:sz w:val="28"/>
          <w:szCs w:val="28"/>
        </w:rPr>
        <w:t>Тбилисск</w:t>
      </w:r>
      <w:r w:rsidR="00583B75" w:rsidRPr="00D8637D">
        <w:rPr>
          <w:rFonts w:ascii="Times New Roman" w:hAnsi="Times New Roman" w:cs="Times New Roman"/>
          <w:sz w:val="28"/>
          <w:szCs w:val="28"/>
        </w:rPr>
        <w:t>ого</w:t>
      </w:r>
      <w:r w:rsidRPr="00D8637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83B75" w:rsidRPr="00D8637D">
        <w:rPr>
          <w:rFonts w:ascii="Times New Roman" w:hAnsi="Times New Roman" w:cs="Times New Roman"/>
          <w:sz w:val="28"/>
          <w:szCs w:val="28"/>
        </w:rPr>
        <w:t>а</w:t>
      </w:r>
      <w:r w:rsidRPr="00D8637D">
        <w:rPr>
          <w:rFonts w:ascii="Times New Roman" w:hAnsi="Times New Roman" w:cs="Times New Roman"/>
          <w:sz w:val="28"/>
          <w:szCs w:val="28"/>
        </w:rPr>
        <w:t xml:space="preserve">, утвержденного решением Совета </w:t>
      </w:r>
      <w:r w:rsidR="00583B75" w:rsidRPr="00D8637D">
        <w:rPr>
          <w:rFonts w:ascii="Times New Roman" w:hAnsi="Times New Roman" w:cs="Times New Roman"/>
          <w:sz w:val="28"/>
          <w:szCs w:val="28"/>
        </w:rPr>
        <w:t>Ванновского сельского поселения</w:t>
      </w:r>
      <w:r w:rsidRPr="00D8637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583B75" w:rsidRPr="00D8637D">
        <w:rPr>
          <w:rFonts w:ascii="Times New Roman" w:hAnsi="Times New Roman" w:cs="Times New Roman"/>
          <w:sz w:val="28"/>
          <w:szCs w:val="28"/>
        </w:rPr>
        <w:t>ого</w:t>
      </w:r>
      <w:r w:rsidRPr="00D8637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83B75" w:rsidRPr="00D8637D">
        <w:rPr>
          <w:rFonts w:ascii="Times New Roman" w:hAnsi="Times New Roman" w:cs="Times New Roman"/>
          <w:sz w:val="28"/>
          <w:szCs w:val="28"/>
        </w:rPr>
        <w:t>а</w:t>
      </w:r>
      <w:r w:rsidRPr="00D8637D">
        <w:rPr>
          <w:rFonts w:ascii="Times New Roman" w:hAnsi="Times New Roman" w:cs="Times New Roman"/>
          <w:sz w:val="28"/>
          <w:szCs w:val="28"/>
        </w:rPr>
        <w:t xml:space="preserve"> от </w:t>
      </w:r>
      <w:r w:rsidR="00A3559E">
        <w:rPr>
          <w:rFonts w:ascii="Times New Roman" w:hAnsi="Times New Roman" w:cs="Times New Roman"/>
          <w:sz w:val="28"/>
          <w:szCs w:val="28"/>
        </w:rPr>
        <w:t>19 апреля 2017</w:t>
      </w:r>
      <w:r w:rsidRPr="00D8637D">
        <w:rPr>
          <w:rFonts w:ascii="Times New Roman" w:hAnsi="Times New Roman" w:cs="Times New Roman"/>
          <w:sz w:val="28"/>
          <w:szCs w:val="28"/>
        </w:rPr>
        <w:t xml:space="preserve"> г. № </w:t>
      </w:r>
      <w:r w:rsidR="00583B75" w:rsidRPr="00D8637D">
        <w:rPr>
          <w:rFonts w:ascii="Times New Roman" w:hAnsi="Times New Roman" w:cs="Times New Roman"/>
          <w:sz w:val="28"/>
          <w:szCs w:val="28"/>
        </w:rPr>
        <w:t>194</w:t>
      </w:r>
      <w:r w:rsidR="00C76526" w:rsidRPr="00D8637D">
        <w:rPr>
          <w:rFonts w:ascii="Times New Roman" w:hAnsi="Times New Roman" w:cs="Times New Roman"/>
          <w:sz w:val="28"/>
          <w:szCs w:val="28"/>
        </w:rPr>
        <w:t xml:space="preserve"> (</w:t>
      </w:r>
      <w:r w:rsidR="00601FD2" w:rsidRPr="00D8637D">
        <w:rPr>
          <w:rFonts w:ascii="Times New Roman" w:hAnsi="Times New Roman" w:cs="Times New Roman"/>
          <w:bCs/>
          <w:sz w:val="28"/>
          <w:szCs w:val="28"/>
        </w:rPr>
        <w:t xml:space="preserve">в редакции от </w:t>
      </w:r>
      <w:r w:rsidR="00A3559E">
        <w:rPr>
          <w:rFonts w:ascii="Times New Roman" w:hAnsi="Times New Roman" w:cs="Times New Roman"/>
          <w:bCs/>
          <w:sz w:val="28"/>
          <w:szCs w:val="28"/>
        </w:rPr>
        <w:t xml:space="preserve">8 июня 2018 </w:t>
      </w:r>
      <w:r w:rsidR="00601FD2" w:rsidRPr="00D8637D">
        <w:rPr>
          <w:rFonts w:ascii="Times New Roman" w:hAnsi="Times New Roman" w:cs="Times New Roman"/>
          <w:bCs/>
          <w:sz w:val="28"/>
          <w:szCs w:val="28"/>
        </w:rPr>
        <w:t>г. № 277, от 30</w:t>
      </w:r>
      <w:r w:rsidR="00A3559E">
        <w:rPr>
          <w:rFonts w:ascii="Times New Roman" w:hAnsi="Times New Roman" w:cs="Times New Roman"/>
          <w:bCs/>
          <w:sz w:val="28"/>
          <w:szCs w:val="28"/>
        </w:rPr>
        <w:t xml:space="preserve"> мая </w:t>
      </w:r>
      <w:r w:rsidR="00601FD2" w:rsidRPr="00D8637D">
        <w:rPr>
          <w:rFonts w:ascii="Times New Roman" w:hAnsi="Times New Roman" w:cs="Times New Roman"/>
          <w:bCs/>
          <w:sz w:val="28"/>
          <w:szCs w:val="28"/>
        </w:rPr>
        <w:t>2019 г. № 350, от 30</w:t>
      </w:r>
      <w:r w:rsidR="00A3559E">
        <w:rPr>
          <w:rFonts w:ascii="Times New Roman" w:hAnsi="Times New Roman" w:cs="Times New Roman"/>
          <w:bCs/>
          <w:sz w:val="28"/>
          <w:szCs w:val="28"/>
        </w:rPr>
        <w:t xml:space="preserve"> июня </w:t>
      </w:r>
      <w:r w:rsidR="00601FD2" w:rsidRPr="00D8637D">
        <w:rPr>
          <w:rFonts w:ascii="Times New Roman" w:hAnsi="Times New Roman" w:cs="Times New Roman"/>
          <w:bCs/>
          <w:sz w:val="28"/>
          <w:szCs w:val="28"/>
        </w:rPr>
        <w:t>2020 г. № 83,от 30</w:t>
      </w:r>
      <w:r w:rsidR="00A3559E">
        <w:rPr>
          <w:rFonts w:ascii="Times New Roman" w:hAnsi="Times New Roman" w:cs="Times New Roman"/>
          <w:bCs/>
          <w:sz w:val="28"/>
          <w:szCs w:val="28"/>
        </w:rPr>
        <w:t xml:space="preserve"> июня </w:t>
      </w:r>
      <w:r w:rsidR="00601FD2" w:rsidRPr="00D8637D">
        <w:rPr>
          <w:rFonts w:ascii="Times New Roman" w:hAnsi="Times New Roman" w:cs="Times New Roman"/>
          <w:bCs/>
          <w:sz w:val="28"/>
          <w:szCs w:val="28"/>
        </w:rPr>
        <w:t>2021 г. № 141, от 30</w:t>
      </w:r>
      <w:r w:rsidR="00A3559E">
        <w:rPr>
          <w:rFonts w:ascii="Times New Roman" w:hAnsi="Times New Roman" w:cs="Times New Roman"/>
          <w:bCs/>
          <w:sz w:val="28"/>
          <w:szCs w:val="28"/>
        </w:rPr>
        <w:t xml:space="preserve"> июня </w:t>
      </w:r>
      <w:r w:rsidR="00601FD2" w:rsidRPr="00D8637D">
        <w:rPr>
          <w:rFonts w:ascii="Times New Roman" w:hAnsi="Times New Roman" w:cs="Times New Roman"/>
          <w:bCs/>
          <w:sz w:val="28"/>
          <w:szCs w:val="28"/>
        </w:rPr>
        <w:t>2022 г. № 208)</w:t>
      </w:r>
      <w:r w:rsidRPr="00D8637D">
        <w:rPr>
          <w:rFonts w:ascii="Times New Roman" w:hAnsi="Times New Roman" w:cs="Times New Roman"/>
          <w:sz w:val="28"/>
          <w:szCs w:val="28"/>
        </w:rPr>
        <w:t xml:space="preserve"> (далее – Устав), </w:t>
      </w:r>
      <w:r w:rsidR="00E56183" w:rsidRPr="00D8637D">
        <w:rPr>
          <w:rFonts w:ascii="Times New Roman" w:hAnsi="Times New Roman" w:cs="Times New Roman"/>
          <w:sz w:val="28"/>
          <w:szCs w:val="28"/>
        </w:rPr>
        <w:t>администрация Ванновского сельского поселения</w:t>
      </w:r>
      <w:r w:rsidRPr="00D8637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E56183" w:rsidRPr="00D8637D">
        <w:rPr>
          <w:rFonts w:ascii="Times New Roman" w:hAnsi="Times New Roman" w:cs="Times New Roman"/>
          <w:sz w:val="28"/>
          <w:szCs w:val="28"/>
        </w:rPr>
        <w:t>ого</w:t>
      </w:r>
      <w:r w:rsidRPr="00D8637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56183" w:rsidRPr="00D8637D">
        <w:rPr>
          <w:rFonts w:ascii="Times New Roman" w:hAnsi="Times New Roman" w:cs="Times New Roman"/>
          <w:sz w:val="28"/>
          <w:szCs w:val="28"/>
        </w:rPr>
        <w:t>а</w:t>
      </w:r>
      <w:r w:rsidRPr="00D8637D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267401">
        <w:rPr>
          <w:rFonts w:ascii="Times New Roman" w:hAnsi="Times New Roman" w:cs="Times New Roman"/>
          <w:sz w:val="28"/>
          <w:szCs w:val="28"/>
        </w:rPr>
        <w:t>–</w:t>
      </w:r>
      <w:r w:rsidRPr="00D8637D">
        <w:rPr>
          <w:rFonts w:ascii="Times New Roman" w:hAnsi="Times New Roman" w:cs="Times New Roman"/>
          <w:sz w:val="28"/>
          <w:szCs w:val="28"/>
        </w:rPr>
        <w:t xml:space="preserve"> </w:t>
      </w:r>
      <w:r w:rsidR="00A3559E">
        <w:rPr>
          <w:rFonts w:ascii="Times New Roman" w:hAnsi="Times New Roman" w:cs="Times New Roman"/>
          <w:sz w:val="28"/>
          <w:szCs w:val="28"/>
        </w:rPr>
        <w:t>а</w:t>
      </w:r>
      <w:r w:rsidRPr="00D8637D">
        <w:rPr>
          <w:rFonts w:ascii="Times New Roman" w:hAnsi="Times New Roman" w:cs="Times New Roman"/>
          <w:sz w:val="28"/>
          <w:szCs w:val="28"/>
        </w:rPr>
        <w:t>дминистрация</w:t>
      </w:r>
      <w:r w:rsidR="00267401">
        <w:rPr>
          <w:rFonts w:ascii="Times New Roman" w:hAnsi="Times New Roman" w:cs="Times New Roman"/>
          <w:sz w:val="28"/>
          <w:szCs w:val="28"/>
        </w:rPr>
        <w:t>, Ванновское сельское поселение</w:t>
      </w:r>
      <w:r w:rsidRPr="00D8637D">
        <w:rPr>
          <w:rFonts w:ascii="Times New Roman" w:hAnsi="Times New Roman" w:cs="Times New Roman"/>
          <w:sz w:val="28"/>
          <w:szCs w:val="28"/>
        </w:rPr>
        <w:t xml:space="preserve">) входит в структуру органов местного самоуправления </w:t>
      </w:r>
      <w:r w:rsidR="00E56183" w:rsidRPr="00D8637D">
        <w:rPr>
          <w:rFonts w:ascii="Times New Roman" w:hAnsi="Times New Roman" w:cs="Times New Roman"/>
          <w:sz w:val="28"/>
          <w:szCs w:val="28"/>
        </w:rPr>
        <w:t>поселения</w:t>
      </w:r>
      <w:r w:rsidRPr="00D8637D">
        <w:rPr>
          <w:rFonts w:ascii="Times New Roman" w:hAnsi="Times New Roman" w:cs="Times New Roman"/>
          <w:sz w:val="28"/>
          <w:szCs w:val="28"/>
        </w:rPr>
        <w:t>.</w:t>
      </w:r>
    </w:p>
    <w:p w:rsidR="00CF7944" w:rsidRDefault="00CF7944" w:rsidP="00CF794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8637D">
        <w:rPr>
          <w:rFonts w:ascii="Times New Roman" w:hAnsi="Times New Roman" w:cs="Times New Roman"/>
          <w:sz w:val="28"/>
          <w:szCs w:val="28"/>
        </w:rPr>
        <w:t>В соответствии со статьей 3</w:t>
      </w:r>
      <w:r w:rsidR="00E56183" w:rsidRPr="00D8637D">
        <w:rPr>
          <w:rFonts w:ascii="Times New Roman" w:hAnsi="Times New Roman" w:cs="Times New Roman"/>
          <w:sz w:val="28"/>
          <w:szCs w:val="28"/>
        </w:rPr>
        <w:t>5</w:t>
      </w:r>
      <w:r w:rsidRPr="00D8637D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A3559E">
        <w:rPr>
          <w:rFonts w:ascii="Times New Roman" w:hAnsi="Times New Roman" w:cs="Times New Roman"/>
          <w:sz w:val="28"/>
          <w:szCs w:val="28"/>
        </w:rPr>
        <w:t>а</w:t>
      </w:r>
      <w:r w:rsidRPr="00D8637D">
        <w:rPr>
          <w:rFonts w:ascii="Times New Roman" w:hAnsi="Times New Roman" w:cs="Times New Roman"/>
          <w:sz w:val="28"/>
          <w:szCs w:val="28"/>
        </w:rPr>
        <w:t xml:space="preserve">дминистрация является исполнительно-распорядительным органом </w:t>
      </w:r>
      <w:r w:rsidR="00647351" w:rsidRPr="00D8637D">
        <w:rPr>
          <w:rFonts w:ascii="Times New Roman" w:hAnsi="Times New Roman" w:cs="Times New Roman"/>
          <w:sz w:val="28"/>
          <w:szCs w:val="28"/>
        </w:rPr>
        <w:t>Ванновского сельского поселения</w:t>
      </w:r>
      <w:r w:rsidRPr="00D8637D">
        <w:rPr>
          <w:rFonts w:ascii="Times New Roman" w:hAnsi="Times New Roman" w:cs="Times New Roman"/>
          <w:sz w:val="28"/>
          <w:szCs w:val="28"/>
        </w:rPr>
        <w:t xml:space="preserve">, обладает правами юридического лица. Руководит </w:t>
      </w:r>
      <w:r w:rsidR="00F4083E">
        <w:rPr>
          <w:rFonts w:ascii="Times New Roman" w:hAnsi="Times New Roman" w:cs="Times New Roman"/>
          <w:sz w:val="28"/>
          <w:szCs w:val="28"/>
        </w:rPr>
        <w:t>а</w:t>
      </w:r>
      <w:r w:rsidRPr="00D8637D">
        <w:rPr>
          <w:rFonts w:ascii="Times New Roman" w:hAnsi="Times New Roman" w:cs="Times New Roman"/>
          <w:sz w:val="28"/>
          <w:szCs w:val="28"/>
        </w:rPr>
        <w:t xml:space="preserve">дминистрацией глава </w:t>
      </w:r>
      <w:r w:rsidR="00647351" w:rsidRPr="00D8637D">
        <w:rPr>
          <w:rFonts w:ascii="Times New Roman" w:hAnsi="Times New Roman" w:cs="Times New Roman"/>
          <w:sz w:val="28"/>
          <w:szCs w:val="28"/>
        </w:rPr>
        <w:t>поселения</w:t>
      </w:r>
      <w:r w:rsidRPr="00D8637D">
        <w:rPr>
          <w:rFonts w:ascii="Times New Roman" w:hAnsi="Times New Roman" w:cs="Times New Roman"/>
          <w:sz w:val="28"/>
          <w:szCs w:val="28"/>
        </w:rPr>
        <w:t xml:space="preserve"> на принципах единоначалия.</w:t>
      </w:r>
    </w:p>
    <w:p w:rsidR="00CF7944" w:rsidRDefault="00CF7944" w:rsidP="00CF794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8637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647351" w:rsidRPr="00D8637D">
        <w:rPr>
          <w:rFonts w:ascii="Times New Roman" w:hAnsi="Times New Roman" w:cs="Times New Roman"/>
          <w:sz w:val="28"/>
          <w:szCs w:val="28"/>
        </w:rPr>
        <w:t>Ванновского сельского поселения</w:t>
      </w:r>
      <w:r w:rsidRPr="00D8637D">
        <w:rPr>
          <w:rFonts w:ascii="Times New Roman" w:hAnsi="Times New Roman" w:cs="Times New Roman"/>
          <w:sz w:val="28"/>
          <w:szCs w:val="28"/>
        </w:rPr>
        <w:t xml:space="preserve"> прошла регистрацию в налоговом органе Межрайонной ИФНС России № 5 по Краснодарскому краю, с присвоением ИНН </w:t>
      </w:r>
      <w:r w:rsidR="001B085B" w:rsidRPr="00D8637D">
        <w:rPr>
          <w:rFonts w:ascii="Times New Roman" w:hAnsi="Times New Roman" w:cs="Times New Roman"/>
          <w:sz w:val="28"/>
          <w:szCs w:val="28"/>
        </w:rPr>
        <w:t>2351011238</w:t>
      </w:r>
      <w:r w:rsidRPr="00D8637D">
        <w:rPr>
          <w:rFonts w:ascii="Times New Roman" w:hAnsi="Times New Roman" w:cs="Times New Roman"/>
          <w:sz w:val="28"/>
          <w:szCs w:val="28"/>
        </w:rPr>
        <w:t xml:space="preserve"> КПП 235101001 ОГРН </w:t>
      </w:r>
      <w:r w:rsidR="001B085B" w:rsidRPr="00D8637D">
        <w:rPr>
          <w:rFonts w:ascii="Times New Roman" w:hAnsi="Times New Roman" w:cs="Times New Roman"/>
          <w:sz w:val="28"/>
          <w:szCs w:val="28"/>
        </w:rPr>
        <w:t>1052328528812</w:t>
      </w:r>
      <w:r w:rsidRPr="00D8637D">
        <w:rPr>
          <w:rFonts w:ascii="Times New Roman" w:hAnsi="Times New Roman" w:cs="Times New Roman"/>
          <w:sz w:val="28"/>
          <w:szCs w:val="28"/>
        </w:rPr>
        <w:t>, ОКПО 040</w:t>
      </w:r>
      <w:r w:rsidR="001B085B" w:rsidRPr="00D8637D">
        <w:rPr>
          <w:rFonts w:ascii="Times New Roman" w:hAnsi="Times New Roman" w:cs="Times New Roman"/>
          <w:sz w:val="28"/>
          <w:szCs w:val="28"/>
        </w:rPr>
        <w:t>91028</w:t>
      </w:r>
      <w:r w:rsidRPr="00D8637D">
        <w:rPr>
          <w:rFonts w:ascii="Times New Roman" w:hAnsi="Times New Roman" w:cs="Times New Roman"/>
          <w:sz w:val="28"/>
          <w:szCs w:val="28"/>
        </w:rPr>
        <w:t>.</w:t>
      </w:r>
    </w:p>
    <w:p w:rsidR="00BC60FE" w:rsidRDefault="00BC60FE" w:rsidP="00CF7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0FE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C60FE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A3559E">
        <w:rPr>
          <w:rFonts w:ascii="Times New Roman" w:hAnsi="Times New Roman" w:cs="Times New Roman"/>
          <w:sz w:val="28"/>
          <w:szCs w:val="28"/>
        </w:rPr>
        <w:t>а</w:t>
      </w:r>
      <w:r w:rsidRPr="00BC60FE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>
        <w:rPr>
          <w:rFonts w:ascii="Times New Roman" w:hAnsi="Times New Roman" w:cs="Times New Roman"/>
          <w:sz w:val="28"/>
          <w:szCs w:val="28"/>
        </w:rPr>
        <w:t>наделена отдельными государственными полномочиями:</w:t>
      </w:r>
    </w:p>
    <w:p w:rsidR="00BC60FE" w:rsidRDefault="00BC60FE" w:rsidP="00CF7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0FE">
        <w:rPr>
          <w:rFonts w:ascii="Times New Roman" w:hAnsi="Times New Roman" w:cs="Times New Roman"/>
          <w:sz w:val="28"/>
          <w:szCs w:val="28"/>
        </w:rPr>
        <w:t>составление и рассмотр</w:t>
      </w:r>
      <w:r>
        <w:rPr>
          <w:rFonts w:ascii="Times New Roman" w:hAnsi="Times New Roman" w:cs="Times New Roman"/>
          <w:sz w:val="28"/>
          <w:szCs w:val="28"/>
        </w:rPr>
        <w:t>ение проекта бюджета поселения;</w:t>
      </w:r>
    </w:p>
    <w:p w:rsidR="00BC60FE" w:rsidRDefault="00BC60FE" w:rsidP="00CF7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0FE">
        <w:rPr>
          <w:rFonts w:ascii="Times New Roman" w:hAnsi="Times New Roman" w:cs="Times New Roman"/>
          <w:sz w:val="28"/>
          <w:szCs w:val="28"/>
        </w:rPr>
        <w:t>утверждение</w:t>
      </w:r>
      <w:r>
        <w:rPr>
          <w:rFonts w:ascii="Times New Roman" w:hAnsi="Times New Roman" w:cs="Times New Roman"/>
          <w:sz w:val="28"/>
          <w:szCs w:val="28"/>
        </w:rPr>
        <w:t xml:space="preserve"> и исполнение бюджета поселения;</w:t>
      </w:r>
    </w:p>
    <w:p w:rsidR="00BC60FE" w:rsidRDefault="00BC60FE" w:rsidP="00CF7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0FE">
        <w:rPr>
          <w:rFonts w:ascii="Times New Roman" w:hAnsi="Times New Roman" w:cs="Times New Roman"/>
          <w:sz w:val="28"/>
          <w:szCs w:val="28"/>
        </w:rPr>
        <w:t>осуществление контроля за исполнением</w:t>
      </w:r>
      <w:r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CF7944" w:rsidRDefault="00BC60FE" w:rsidP="00CF7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C60FE">
        <w:rPr>
          <w:rFonts w:ascii="Times New Roman" w:hAnsi="Times New Roman" w:cs="Times New Roman"/>
          <w:sz w:val="28"/>
          <w:szCs w:val="28"/>
        </w:rPr>
        <w:t>составление и утверждение отчета об исполнении бюджета поселения</w:t>
      </w:r>
      <w:r w:rsidR="00B22283" w:rsidRPr="00BC60F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843B4" w:rsidRDefault="00E843B4" w:rsidP="00CF7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Годов</w:t>
      </w:r>
      <w:r>
        <w:rPr>
          <w:rFonts w:ascii="Times New Roman" w:hAnsi="Times New Roman" w:cs="Times New Roman"/>
          <w:sz w:val="28"/>
          <w:szCs w:val="28"/>
        </w:rPr>
        <w:t>ая бюджетная</w:t>
      </w:r>
      <w:r w:rsidRPr="00627E0D">
        <w:rPr>
          <w:rFonts w:ascii="Times New Roman" w:hAnsi="Times New Roman" w:cs="Times New Roman"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sz w:val="28"/>
          <w:szCs w:val="28"/>
        </w:rPr>
        <w:t>ность</w:t>
      </w:r>
      <w:r w:rsidR="00634185">
        <w:rPr>
          <w:rFonts w:ascii="Times New Roman" w:hAnsi="Times New Roman" w:cs="Times New Roman"/>
          <w:sz w:val="28"/>
          <w:szCs w:val="28"/>
        </w:rPr>
        <w:t xml:space="preserve"> </w:t>
      </w:r>
      <w:r w:rsidR="00F4083E">
        <w:rPr>
          <w:rFonts w:ascii="Times New Roman" w:hAnsi="Times New Roman" w:cs="Times New Roman"/>
          <w:sz w:val="28"/>
          <w:szCs w:val="28"/>
        </w:rPr>
        <w:t>а</w:t>
      </w:r>
      <w:r w:rsidRPr="00627E0D">
        <w:rPr>
          <w:rFonts w:ascii="Times New Roman" w:hAnsi="Times New Roman" w:cs="Times New Roman"/>
          <w:sz w:val="28"/>
          <w:szCs w:val="28"/>
        </w:rPr>
        <w:t>дминистрации за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27E0D">
        <w:rPr>
          <w:rFonts w:ascii="Times New Roman" w:hAnsi="Times New Roman" w:cs="Times New Roman"/>
          <w:sz w:val="28"/>
          <w:szCs w:val="28"/>
        </w:rPr>
        <w:t xml:space="preserve"> год сформирован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27E0D">
        <w:rPr>
          <w:rFonts w:ascii="Times New Roman" w:hAnsi="Times New Roman" w:cs="Times New Roman"/>
          <w:sz w:val="28"/>
          <w:szCs w:val="28"/>
        </w:rPr>
        <w:t xml:space="preserve"> в соответствии с Инструкцией о порядке составления и представления отчетности на основании данных о хозяйственной деятельности </w:t>
      </w:r>
      <w:r>
        <w:rPr>
          <w:rFonts w:ascii="Times New Roman" w:hAnsi="Times New Roman" w:cs="Times New Roman"/>
          <w:sz w:val="28"/>
          <w:szCs w:val="28"/>
        </w:rPr>
        <w:t>подведомственных</w:t>
      </w:r>
      <w:r w:rsidRPr="00627E0D">
        <w:rPr>
          <w:rFonts w:ascii="Times New Roman" w:hAnsi="Times New Roman" w:cs="Times New Roman"/>
          <w:sz w:val="28"/>
          <w:szCs w:val="28"/>
        </w:rPr>
        <w:t xml:space="preserve"> учреждений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843B4" w:rsidRPr="00BC60FE" w:rsidRDefault="00E843B4" w:rsidP="00E843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0FE">
        <w:rPr>
          <w:rFonts w:ascii="Times New Roman" w:hAnsi="Times New Roman" w:cs="Times New Roman"/>
          <w:sz w:val="28"/>
          <w:szCs w:val="28"/>
        </w:rPr>
        <w:t>муниципальное казенное учреждение «Учреждение по хозяйственному обеспечению деятельности органов местного самоуправления Ванновского сельского поселения Тбилисского района</w:t>
      </w:r>
      <w:r w:rsidR="00911F45" w:rsidRPr="00BC60FE">
        <w:rPr>
          <w:rFonts w:ascii="Times New Roman" w:hAnsi="Times New Roman" w:cs="Times New Roman"/>
          <w:sz w:val="28"/>
          <w:szCs w:val="28"/>
        </w:rPr>
        <w:t>» (далее – МКУ «Учреждение по хозяйственному обеспечению деятельности органов местного самоуправления Ванновского сельского поселения Тбилисского района»</w:t>
      </w:r>
      <w:r w:rsidRPr="00BC60FE">
        <w:rPr>
          <w:rFonts w:ascii="Times New Roman" w:hAnsi="Times New Roman" w:cs="Times New Roman"/>
          <w:sz w:val="28"/>
          <w:szCs w:val="28"/>
        </w:rPr>
        <w:t>;</w:t>
      </w:r>
    </w:p>
    <w:p w:rsidR="00E843B4" w:rsidRPr="00BC60FE" w:rsidRDefault="00E843B4" w:rsidP="00E843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0FE">
        <w:rPr>
          <w:rFonts w:ascii="Times New Roman" w:hAnsi="Times New Roman" w:cs="Times New Roman"/>
          <w:sz w:val="28"/>
          <w:szCs w:val="28"/>
        </w:rPr>
        <w:t>муниципальное бюджетное учреждение культуры «Ванновский культурно – досуговый центр» (далее – МБУК «Ванновский КДЦ»);</w:t>
      </w:r>
    </w:p>
    <w:p w:rsidR="00E843B4" w:rsidRPr="00D22D2A" w:rsidRDefault="00E843B4" w:rsidP="00E843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D2A">
        <w:rPr>
          <w:rFonts w:ascii="Times New Roman" w:hAnsi="Times New Roman" w:cs="Times New Roman"/>
          <w:sz w:val="28"/>
          <w:szCs w:val="28"/>
        </w:rPr>
        <w:t>муниципальное унитарное предприятие «По благоустройству территории Ванновского сельского поселения Тбилисского района».</w:t>
      </w:r>
    </w:p>
    <w:p w:rsidR="00756D5D" w:rsidRPr="001F5220" w:rsidRDefault="00756D5D" w:rsidP="00756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1F5220">
        <w:rPr>
          <w:rFonts w:ascii="Times New Roman" w:hAnsi="Times New Roman" w:cs="Times New Roman"/>
          <w:sz w:val="28"/>
          <w:szCs w:val="28"/>
        </w:rPr>
        <w:t>одов</w:t>
      </w:r>
      <w:r w:rsidR="00E843B4">
        <w:rPr>
          <w:rFonts w:ascii="Times New Roman" w:hAnsi="Times New Roman" w:cs="Times New Roman"/>
          <w:sz w:val="28"/>
          <w:szCs w:val="28"/>
        </w:rPr>
        <w:t>ая бюджетная</w:t>
      </w:r>
      <w:r w:rsidR="00777B24">
        <w:rPr>
          <w:rFonts w:ascii="Times New Roman" w:hAnsi="Times New Roman" w:cs="Times New Roman"/>
          <w:sz w:val="28"/>
          <w:szCs w:val="28"/>
        </w:rPr>
        <w:t xml:space="preserve"> </w:t>
      </w:r>
      <w:r w:rsidR="00E843B4">
        <w:rPr>
          <w:rFonts w:ascii="Times New Roman" w:hAnsi="Times New Roman" w:cs="Times New Roman"/>
          <w:sz w:val="28"/>
          <w:szCs w:val="28"/>
        </w:rPr>
        <w:t>отчетность</w:t>
      </w:r>
      <w:r w:rsidR="00777B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</w:t>
      </w:r>
      <w:r w:rsidR="00E23AEA">
        <w:rPr>
          <w:rFonts w:ascii="Times New Roman" w:hAnsi="Times New Roman" w:cs="Times New Roman"/>
          <w:sz w:val="28"/>
          <w:szCs w:val="28"/>
        </w:rPr>
        <w:t>а</w:t>
      </w:r>
      <w:r w:rsidR="00777B24">
        <w:rPr>
          <w:rFonts w:ascii="Times New Roman" w:hAnsi="Times New Roman" w:cs="Times New Roman"/>
          <w:sz w:val="28"/>
          <w:szCs w:val="28"/>
        </w:rPr>
        <w:t xml:space="preserve"> </w:t>
      </w:r>
      <w:r w:rsidR="00F4083E">
        <w:rPr>
          <w:rFonts w:ascii="Times New Roman" w:hAnsi="Times New Roman" w:cs="Times New Roman"/>
          <w:bCs/>
          <w:sz w:val="28"/>
          <w:szCs w:val="28"/>
        </w:rPr>
        <w:t>а</w:t>
      </w:r>
      <w:r w:rsidRPr="001F5220">
        <w:rPr>
          <w:rFonts w:ascii="Times New Roman" w:hAnsi="Times New Roman" w:cs="Times New Roman"/>
          <w:bCs/>
          <w:sz w:val="28"/>
          <w:szCs w:val="28"/>
        </w:rPr>
        <w:t>дминистраци</w:t>
      </w:r>
      <w:r>
        <w:rPr>
          <w:rFonts w:ascii="Times New Roman" w:hAnsi="Times New Roman" w:cs="Times New Roman"/>
          <w:bCs/>
          <w:sz w:val="28"/>
          <w:szCs w:val="28"/>
        </w:rPr>
        <w:t xml:space="preserve">ей </w:t>
      </w:r>
      <w:r w:rsidRPr="001F5220">
        <w:rPr>
          <w:rFonts w:ascii="Times New Roman" w:hAnsi="Times New Roman" w:cs="Times New Roman"/>
          <w:sz w:val="28"/>
          <w:szCs w:val="28"/>
        </w:rPr>
        <w:t>в финансовое управление</w:t>
      </w:r>
      <w:r w:rsidR="00F42DA0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1F522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Тбилисский район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bookmarkStart w:id="0" w:name="_Hlk99030058"/>
      <w:r w:rsidR="00634185">
        <w:rPr>
          <w:rFonts w:ascii="Times New Roman" w:hAnsi="Times New Roman" w:cs="Times New Roman"/>
          <w:sz w:val="28"/>
          <w:szCs w:val="28"/>
        </w:rPr>
        <w:t xml:space="preserve"> </w:t>
      </w:r>
      <w:r w:rsidRPr="001F5220">
        <w:rPr>
          <w:rFonts w:ascii="Times New Roman" w:hAnsi="Times New Roman" w:cs="Times New Roman"/>
          <w:sz w:val="28"/>
          <w:szCs w:val="28"/>
        </w:rPr>
        <w:t>Ф</w:t>
      </w:r>
      <w:r w:rsidR="00634185">
        <w:rPr>
          <w:rFonts w:ascii="Times New Roman" w:hAnsi="Times New Roman" w:cs="Times New Roman"/>
          <w:sz w:val="28"/>
          <w:szCs w:val="28"/>
        </w:rPr>
        <w:t>инансовое управление</w:t>
      </w:r>
      <w:bookmarkEnd w:id="0"/>
      <w:r w:rsidRPr="001F5220">
        <w:rPr>
          <w:rFonts w:ascii="Times New Roman" w:hAnsi="Times New Roman" w:cs="Times New Roman"/>
          <w:sz w:val="28"/>
          <w:szCs w:val="28"/>
        </w:rPr>
        <w:t>)</w:t>
      </w:r>
      <w:r w:rsidR="00C201C5">
        <w:rPr>
          <w:rFonts w:ascii="Times New Roman" w:hAnsi="Times New Roman" w:cs="Times New Roman"/>
          <w:sz w:val="28"/>
          <w:szCs w:val="28"/>
        </w:rPr>
        <w:t xml:space="preserve"> </w:t>
      </w:r>
      <w:r w:rsidRPr="00075DED">
        <w:rPr>
          <w:rFonts w:ascii="Times New Roman" w:hAnsi="Times New Roman" w:cs="Times New Roman"/>
          <w:sz w:val="28"/>
          <w:szCs w:val="28"/>
        </w:rPr>
        <w:t>31</w:t>
      </w:r>
      <w:r w:rsidR="00F4083E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075DED">
        <w:rPr>
          <w:rFonts w:ascii="Times New Roman" w:hAnsi="Times New Roman" w:cs="Times New Roman"/>
          <w:sz w:val="28"/>
          <w:szCs w:val="28"/>
        </w:rPr>
        <w:t>2023 г., что подтверждается уведомлением о получении отчетности в электронном виде.</w:t>
      </w:r>
      <w:r w:rsidR="00634185">
        <w:rPr>
          <w:rFonts w:ascii="Times New Roman" w:hAnsi="Times New Roman" w:cs="Times New Roman"/>
          <w:sz w:val="28"/>
          <w:szCs w:val="28"/>
        </w:rPr>
        <w:t xml:space="preserve"> </w:t>
      </w:r>
      <w:r w:rsidRPr="00075DED">
        <w:rPr>
          <w:rFonts w:ascii="Times New Roman" w:hAnsi="Times New Roman" w:cs="Times New Roman"/>
          <w:sz w:val="28"/>
          <w:szCs w:val="28"/>
        </w:rPr>
        <w:t>Это соответствует сроку представления годовой бюджет</w:t>
      </w:r>
      <w:r w:rsidR="00723CE2">
        <w:rPr>
          <w:rFonts w:ascii="Times New Roman" w:hAnsi="Times New Roman" w:cs="Times New Roman"/>
          <w:sz w:val="28"/>
          <w:szCs w:val="28"/>
        </w:rPr>
        <w:t>ной и бухгалтерской отчетности,</w:t>
      </w:r>
      <w:r w:rsidRPr="00075DED">
        <w:rPr>
          <w:rFonts w:ascii="Times New Roman" w:hAnsi="Times New Roman" w:cs="Times New Roman"/>
          <w:sz w:val="28"/>
          <w:szCs w:val="28"/>
        </w:rPr>
        <w:t xml:space="preserve"> установленному приказом </w:t>
      </w:r>
      <w:r w:rsidR="00634185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075DED">
        <w:rPr>
          <w:rFonts w:ascii="Times New Roman" w:hAnsi="Times New Roman" w:cs="Times New Roman"/>
          <w:sz w:val="28"/>
          <w:szCs w:val="28"/>
        </w:rPr>
        <w:t xml:space="preserve"> от 28</w:t>
      </w:r>
      <w:r w:rsidR="00F4083E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075DED">
        <w:rPr>
          <w:rFonts w:ascii="Times New Roman" w:hAnsi="Times New Roman" w:cs="Times New Roman"/>
          <w:sz w:val="28"/>
          <w:szCs w:val="28"/>
        </w:rPr>
        <w:t>2022 г. № 140 «О составлении и сроках представления годовой отчетности об исполнении консолидированного бюджета муниципального образования Тбилисский район и годовой сводной бухгалтерской отчетности государственных (муниципальных) бюджетных и автономных учреждений Тбилисского района за 2022 год и утверждении состава и сроков представления квартальной, месячной отчетности в 2023 году»</w:t>
      </w:r>
      <w:r w:rsidRPr="001F522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3DC1" w:rsidRDefault="00756D5D" w:rsidP="007F3D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220">
        <w:rPr>
          <w:rFonts w:ascii="Times New Roman" w:hAnsi="Times New Roman" w:cs="Times New Roman"/>
          <w:sz w:val="28"/>
          <w:szCs w:val="28"/>
        </w:rPr>
        <w:t xml:space="preserve">В контрольно-счетную палату </w:t>
      </w:r>
      <w:r w:rsidR="00A3559E">
        <w:rPr>
          <w:rFonts w:ascii="Times New Roman" w:hAnsi="Times New Roman" w:cs="Times New Roman"/>
          <w:sz w:val="28"/>
          <w:szCs w:val="28"/>
        </w:rPr>
        <w:t>а</w:t>
      </w:r>
      <w:r w:rsidR="00E23AEA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E23AEA" w:rsidRPr="00627E0D">
        <w:rPr>
          <w:rFonts w:ascii="Times New Roman" w:hAnsi="Times New Roman" w:cs="Times New Roman"/>
          <w:sz w:val="28"/>
          <w:szCs w:val="28"/>
        </w:rPr>
        <w:t>представила сводную бюджетную отчетность</w:t>
      </w:r>
      <w:r w:rsidR="00634185">
        <w:rPr>
          <w:rFonts w:ascii="Times New Roman" w:hAnsi="Times New Roman" w:cs="Times New Roman"/>
          <w:sz w:val="28"/>
          <w:szCs w:val="28"/>
        </w:rPr>
        <w:t xml:space="preserve"> </w:t>
      </w:r>
      <w:r w:rsidR="00E23AEA">
        <w:rPr>
          <w:rFonts w:ascii="Times New Roman" w:hAnsi="Times New Roman" w:cs="Times New Roman"/>
          <w:sz w:val="28"/>
          <w:szCs w:val="28"/>
        </w:rPr>
        <w:t>-</w:t>
      </w:r>
      <w:r w:rsidRPr="001F5220">
        <w:rPr>
          <w:rFonts w:ascii="Times New Roman" w:hAnsi="Times New Roman" w:cs="Times New Roman"/>
          <w:sz w:val="28"/>
          <w:szCs w:val="28"/>
        </w:rPr>
        <w:t xml:space="preserve"> 3</w:t>
      </w:r>
      <w:r w:rsidR="00F4083E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1F5220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F522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25BC6" w:rsidRPr="00A25BC6" w:rsidRDefault="00A25BC6" w:rsidP="00A25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BC6">
        <w:rPr>
          <w:rFonts w:ascii="Times New Roman" w:hAnsi="Times New Roman" w:cs="Times New Roman"/>
          <w:sz w:val="28"/>
          <w:szCs w:val="28"/>
        </w:rPr>
        <w:t>Бюджетная отчетность</w:t>
      </w:r>
      <w:r w:rsidR="00756D5D">
        <w:rPr>
          <w:rFonts w:ascii="Times New Roman" w:hAnsi="Times New Roman" w:cs="Times New Roman"/>
          <w:sz w:val="28"/>
          <w:szCs w:val="28"/>
        </w:rPr>
        <w:t>,</w:t>
      </w:r>
      <w:r w:rsidRPr="00A25BC6">
        <w:rPr>
          <w:rFonts w:ascii="Times New Roman" w:hAnsi="Times New Roman" w:cs="Times New Roman"/>
          <w:sz w:val="28"/>
          <w:szCs w:val="28"/>
        </w:rPr>
        <w:t xml:space="preserve"> в соответствии с положениями стандарта по предоставлению отчетности, предусмотренная пунктом </w:t>
      </w:r>
      <w:r w:rsidRPr="00765D59">
        <w:rPr>
          <w:rFonts w:ascii="Times New Roman" w:hAnsi="Times New Roman" w:cs="Times New Roman"/>
          <w:sz w:val="28"/>
          <w:szCs w:val="28"/>
        </w:rPr>
        <w:t>11.</w:t>
      </w:r>
      <w:r w:rsidR="00290313" w:rsidRPr="00765D59">
        <w:rPr>
          <w:rFonts w:ascii="Times New Roman" w:hAnsi="Times New Roman" w:cs="Times New Roman"/>
          <w:sz w:val="28"/>
          <w:szCs w:val="28"/>
        </w:rPr>
        <w:t>2</w:t>
      </w:r>
      <w:r w:rsidRPr="00A25BC6">
        <w:rPr>
          <w:rFonts w:ascii="Times New Roman" w:hAnsi="Times New Roman" w:cs="Times New Roman"/>
          <w:sz w:val="28"/>
          <w:szCs w:val="28"/>
        </w:rPr>
        <w:t xml:space="preserve"> Инструкции о порядке составления и представления отчетности, представлена следующими формами:</w:t>
      </w:r>
    </w:p>
    <w:p w:rsidR="00765D59" w:rsidRPr="00753235" w:rsidRDefault="00765D59" w:rsidP="00765D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235">
        <w:rPr>
          <w:rFonts w:ascii="Times New Roman" w:hAnsi="Times New Roman" w:cs="Times New Roman"/>
          <w:sz w:val="28"/>
          <w:szCs w:val="28"/>
        </w:rPr>
        <w:t>баланс исполнения бюджета (ф. 0503120);</w:t>
      </w:r>
    </w:p>
    <w:p w:rsidR="00765D59" w:rsidRPr="00753235" w:rsidRDefault="00765D59" w:rsidP="00765D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235">
        <w:rPr>
          <w:rFonts w:ascii="Times New Roman" w:hAnsi="Times New Roman" w:cs="Times New Roman"/>
          <w:sz w:val="28"/>
          <w:szCs w:val="28"/>
        </w:rPr>
        <w:t>справка по консолидируемым расчетам (ф. 0503125);</w:t>
      </w:r>
    </w:p>
    <w:p w:rsidR="00765D59" w:rsidRPr="00753235" w:rsidRDefault="00765D59" w:rsidP="00765D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235">
        <w:rPr>
          <w:rFonts w:ascii="Times New Roman" w:hAnsi="Times New Roman" w:cs="Times New Roman"/>
          <w:sz w:val="28"/>
          <w:szCs w:val="28"/>
        </w:rPr>
        <w:t>отчет о бюджетных обязательствах (ф. 0503128);</w:t>
      </w:r>
    </w:p>
    <w:p w:rsidR="00765D59" w:rsidRPr="00753235" w:rsidRDefault="00765D59" w:rsidP="00765D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235">
        <w:rPr>
          <w:rFonts w:ascii="Times New Roman" w:hAnsi="Times New Roman" w:cs="Times New Roman"/>
          <w:sz w:val="28"/>
          <w:szCs w:val="28"/>
        </w:rPr>
        <w:t>справка по заключению счетов бюджетного учета отчетного финансового года (ф. 0503110);</w:t>
      </w:r>
    </w:p>
    <w:p w:rsidR="00765D59" w:rsidRPr="00753235" w:rsidRDefault="00765D59" w:rsidP="00765D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235">
        <w:rPr>
          <w:rFonts w:ascii="Times New Roman" w:hAnsi="Times New Roman" w:cs="Times New Roman"/>
          <w:sz w:val="28"/>
          <w:szCs w:val="28"/>
        </w:rPr>
        <w:t>отчет о кассовом поступлении и выбытии бюджетных средств (ф. 0503124);</w:t>
      </w:r>
    </w:p>
    <w:p w:rsidR="00765D59" w:rsidRPr="00753235" w:rsidRDefault="00765D59" w:rsidP="00765D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235">
        <w:rPr>
          <w:rFonts w:ascii="Times New Roman" w:hAnsi="Times New Roman" w:cs="Times New Roman"/>
          <w:sz w:val="28"/>
          <w:szCs w:val="28"/>
        </w:rPr>
        <w:t>отчет об исполнении бюджета (ф. 0503117);</w:t>
      </w:r>
    </w:p>
    <w:p w:rsidR="00765D59" w:rsidRPr="00753235" w:rsidRDefault="00765D59" w:rsidP="00765D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235">
        <w:rPr>
          <w:rFonts w:ascii="Times New Roman" w:hAnsi="Times New Roman" w:cs="Times New Roman"/>
          <w:sz w:val="28"/>
          <w:szCs w:val="28"/>
        </w:rPr>
        <w:t>отчет о движении денежных средств (ф. 0503123);</w:t>
      </w:r>
    </w:p>
    <w:p w:rsidR="00765D59" w:rsidRPr="00753235" w:rsidRDefault="00765D59" w:rsidP="00765D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235">
        <w:rPr>
          <w:rFonts w:ascii="Times New Roman" w:hAnsi="Times New Roman" w:cs="Times New Roman"/>
          <w:sz w:val="28"/>
          <w:szCs w:val="28"/>
        </w:rPr>
        <w:t>отчет о финансовых результатах деятельности (ф. 0503121);</w:t>
      </w:r>
    </w:p>
    <w:p w:rsidR="00A25BC6" w:rsidRDefault="00765D59" w:rsidP="00765D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235">
        <w:rPr>
          <w:rFonts w:ascii="Times New Roman" w:hAnsi="Times New Roman" w:cs="Times New Roman"/>
          <w:sz w:val="28"/>
          <w:szCs w:val="28"/>
        </w:rPr>
        <w:t>пояснительная</w:t>
      </w:r>
      <w:r w:rsidRPr="00D82777">
        <w:rPr>
          <w:rFonts w:ascii="Times New Roman" w:hAnsi="Times New Roman" w:cs="Times New Roman"/>
          <w:sz w:val="28"/>
          <w:szCs w:val="28"/>
        </w:rPr>
        <w:t xml:space="preserve"> записка (ф. 0503160)</w:t>
      </w:r>
      <w:r w:rsidR="00A25BC6" w:rsidRPr="00D82777">
        <w:rPr>
          <w:rFonts w:ascii="Times New Roman" w:hAnsi="Times New Roman" w:cs="Times New Roman"/>
          <w:sz w:val="28"/>
          <w:szCs w:val="28"/>
        </w:rPr>
        <w:t>;</w:t>
      </w:r>
    </w:p>
    <w:p w:rsidR="00A25BC6" w:rsidRPr="004C287B" w:rsidRDefault="00A25BC6" w:rsidP="00A25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87B">
        <w:rPr>
          <w:rFonts w:ascii="Times New Roman" w:hAnsi="Times New Roman" w:cs="Times New Roman"/>
          <w:sz w:val="28"/>
          <w:szCs w:val="28"/>
        </w:rPr>
        <w:t>В состав годовой отчетности также вошли следующие формы:</w:t>
      </w:r>
    </w:p>
    <w:p w:rsidR="004C287B" w:rsidRPr="004C287B" w:rsidRDefault="004C287B" w:rsidP="00A25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87B">
        <w:rPr>
          <w:rFonts w:ascii="Times New Roman" w:hAnsi="Times New Roman" w:cs="Times New Roman"/>
          <w:sz w:val="28"/>
          <w:szCs w:val="28"/>
        </w:rPr>
        <w:t>главная книга (ф. 0504072);</w:t>
      </w:r>
    </w:p>
    <w:p w:rsidR="00A25BC6" w:rsidRPr="004C287B" w:rsidRDefault="00A25BC6" w:rsidP="00A25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87B">
        <w:rPr>
          <w:rFonts w:ascii="Times New Roman" w:hAnsi="Times New Roman" w:cs="Times New Roman"/>
          <w:sz w:val="28"/>
          <w:szCs w:val="28"/>
        </w:rPr>
        <w:t>отчет о расходах и численности работников органов местного самоуправления (ф.</w:t>
      </w:r>
      <w:r w:rsidR="00C201C5">
        <w:rPr>
          <w:rFonts w:ascii="Times New Roman" w:hAnsi="Times New Roman" w:cs="Times New Roman"/>
          <w:sz w:val="28"/>
          <w:szCs w:val="28"/>
        </w:rPr>
        <w:t xml:space="preserve"> </w:t>
      </w:r>
      <w:r w:rsidRPr="004C287B">
        <w:rPr>
          <w:rFonts w:ascii="Times New Roman" w:hAnsi="Times New Roman" w:cs="Times New Roman"/>
          <w:sz w:val="28"/>
          <w:szCs w:val="28"/>
        </w:rPr>
        <w:t>0503075);</w:t>
      </w:r>
    </w:p>
    <w:p w:rsidR="00753235" w:rsidRPr="004C287B" w:rsidRDefault="00753235" w:rsidP="00A25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87B">
        <w:rPr>
          <w:rFonts w:ascii="Times New Roman" w:hAnsi="Times New Roman" w:cs="Times New Roman"/>
          <w:sz w:val="28"/>
          <w:szCs w:val="28"/>
        </w:rPr>
        <w:t>отчет о бюджетных обязательствах (ф. 0503128К);</w:t>
      </w:r>
    </w:p>
    <w:p w:rsidR="00D82777" w:rsidRPr="004C287B" w:rsidRDefault="00D82777" w:rsidP="00A25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87B">
        <w:rPr>
          <w:rFonts w:ascii="Times New Roman" w:hAnsi="Times New Roman" w:cs="Times New Roman"/>
          <w:sz w:val="28"/>
          <w:szCs w:val="28"/>
        </w:rPr>
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</w:t>
      </w:r>
      <w:hyperlink r:id="rId8" w:anchor="/document/12181732/entry/503130" w:history="1">
        <w:r w:rsidRPr="004C287B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ф. 0503130</w:t>
        </w:r>
      </w:hyperlink>
      <w:r w:rsidRPr="004C287B">
        <w:rPr>
          <w:rFonts w:ascii="Times New Roman" w:hAnsi="Times New Roman" w:cs="Times New Roman"/>
          <w:sz w:val="28"/>
          <w:szCs w:val="28"/>
        </w:rPr>
        <w:t>)</w:t>
      </w:r>
      <w:r w:rsidR="00836B6E" w:rsidRPr="004C287B">
        <w:rPr>
          <w:rFonts w:ascii="Times New Roman" w:hAnsi="Times New Roman" w:cs="Times New Roman"/>
          <w:sz w:val="28"/>
          <w:szCs w:val="28"/>
        </w:rPr>
        <w:t>;</w:t>
      </w:r>
    </w:p>
    <w:p w:rsidR="00836B6E" w:rsidRPr="004C287B" w:rsidRDefault="00836B6E" w:rsidP="00836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87B">
        <w:rPr>
          <w:rFonts w:ascii="Times New Roman" w:hAnsi="Times New Roman" w:cs="Times New Roman"/>
          <w:sz w:val="28"/>
          <w:szCs w:val="28"/>
        </w:rPr>
        <w:t>отчет по поступлениям и выбытиям (ф. 0503151);</w:t>
      </w:r>
    </w:p>
    <w:p w:rsidR="000675AE" w:rsidRPr="004C287B" w:rsidRDefault="000675AE" w:rsidP="00A25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87B">
        <w:rPr>
          <w:rFonts w:ascii="Times New Roman" w:hAnsi="Times New Roman" w:cs="Times New Roman"/>
          <w:sz w:val="28"/>
          <w:szCs w:val="28"/>
        </w:rPr>
        <w:t>баланс по поступлениям и выбытиям бюджетных средств (ф. 0503140);</w:t>
      </w:r>
    </w:p>
    <w:p w:rsidR="000675AE" w:rsidRPr="004C287B" w:rsidRDefault="000675AE" w:rsidP="00A25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87B">
        <w:rPr>
          <w:rFonts w:ascii="Times New Roman" w:hAnsi="Times New Roman" w:cs="Times New Roman"/>
          <w:sz w:val="28"/>
          <w:szCs w:val="28"/>
        </w:rPr>
        <w:t>отчет о кассовом поступлении и выбытии средств бюджетных учреждений, автономных учреждений и иных организаций (ф. 0503155);</w:t>
      </w:r>
    </w:p>
    <w:p w:rsidR="00836B6E" w:rsidRPr="004C287B" w:rsidRDefault="00836B6E" w:rsidP="00A25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87B">
        <w:rPr>
          <w:rFonts w:ascii="Times New Roman" w:hAnsi="Times New Roman" w:cs="Times New Roman"/>
          <w:sz w:val="28"/>
          <w:szCs w:val="28"/>
        </w:rPr>
        <w:t>сведения об исполнении бюджета (ф. 0503164);</w:t>
      </w:r>
    </w:p>
    <w:p w:rsidR="00836B6E" w:rsidRPr="004C287B" w:rsidRDefault="00836B6E" w:rsidP="00836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87B">
        <w:rPr>
          <w:rFonts w:ascii="Times New Roman" w:hAnsi="Times New Roman" w:cs="Times New Roman"/>
          <w:sz w:val="28"/>
          <w:szCs w:val="28"/>
        </w:rPr>
        <w:t>сведения о движении нефинансовых активов (ф.</w:t>
      </w:r>
      <w:r w:rsidR="00C201C5">
        <w:rPr>
          <w:rFonts w:ascii="Times New Roman" w:hAnsi="Times New Roman" w:cs="Times New Roman"/>
          <w:sz w:val="28"/>
          <w:szCs w:val="28"/>
        </w:rPr>
        <w:t xml:space="preserve"> </w:t>
      </w:r>
      <w:r w:rsidRPr="004C287B">
        <w:rPr>
          <w:rFonts w:ascii="Times New Roman" w:hAnsi="Times New Roman" w:cs="Times New Roman"/>
          <w:sz w:val="28"/>
          <w:szCs w:val="28"/>
        </w:rPr>
        <w:t>0503168);</w:t>
      </w:r>
    </w:p>
    <w:p w:rsidR="00836B6E" w:rsidRPr="004C287B" w:rsidRDefault="00836B6E" w:rsidP="00836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87B">
        <w:rPr>
          <w:rFonts w:ascii="Times New Roman" w:hAnsi="Times New Roman" w:cs="Times New Roman"/>
          <w:sz w:val="28"/>
          <w:szCs w:val="28"/>
        </w:rPr>
        <w:t>сведения по дебиторской и кредиторской задолженности (ф.</w:t>
      </w:r>
      <w:r w:rsidR="00C201C5">
        <w:rPr>
          <w:rFonts w:ascii="Times New Roman" w:hAnsi="Times New Roman" w:cs="Times New Roman"/>
          <w:sz w:val="28"/>
          <w:szCs w:val="28"/>
        </w:rPr>
        <w:t xml:space="preserve"> </w:t>
      </w:r>
      <w:r w:rsidRPr="004C287B">
        <w:rPr>
          <w:rFonts w:ascii="Times New Roman" w:hAnsi="Times New Roman" w:cs="Times New Roman"/>
          <w:sz w:val="28"/>
          <w:szCs w:val="28"/>
        </w:rPr>
        <w:t>0503169);</w:t>
      </w:r>
    </w:p>
    <w:p w:rsidR="00836B6E" w:rsidRPr="004C287B" w:rsidRDefault="00836B6E" w:rsidP="00836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87B">
        <w:rPr>
          <w:rFonts w:ascii="Times New Roman" w:hAnsi="Times New Roman" w:cs="Times New Roman"/>
          <w:sz w:val="28"/>
          <w:szCs w:val="28"/>
        </w:rPr>
        <w:t>сведения о финансовых вложениях получателя бюджетных средств, администратора источников финансирования дефицита бюджета</w:t>
      </w:r>
      <w:r w:rsidR="00C201C5">
        <w:rPr>
          <w:rFonts w:ascii="Times New Roman" w:hAnsi="Times New Roman" w:cs="Times New Roman"/>
          <w:sz w:val="28"/>
          <w:szCs w:val="28"/>
        </w:rPr>
        <w:t xml:space="preserve"> </w:t>
      </w:r>
      <w:r w:rsidRPr="004C287B">
        <w:rPr>
          <w:rFonts w:ascii="Times New Roman" w:hAnsi="Times New Roman" w:cs="Times New Roman"/>
          <w:sz w:val="28"/>
          <w:szCs w:val="28"/>
        </w:rPr>
        <w:t>(ф.</w:t>
      </w:r>
      <w:r w:rsidR="00C201C5">
        <w:rPr>
          <w:rFonts w:ascii="Times New Roman" w:hAnsi="Times New Roman" w:cs="Times New Roman"/>
          <w:sz w:val="28"/>
          <w:szCs w:val="28"/>
        </w:rPr>
        <w:t xml:space="preserve"> </w:t>
      </w:r>
      <w:r w:rsidRPr="004C287B">
        <w:rPr>
          <w:rFonts w:ascii="Times New Roman" w:hAnsi="Times New Roman" w:cs="Times New Roman"/>
          <w:sz w:val="28"/>
          <w:szCs w:val="28"/>
        </w:rPr>
        <w:t>0503171);</w:t>
      </w:r>
    </w:p>
    <w:p w:rsidR="00836B6E" w:rsidRPr="004C287B" w:rsidRDefault="00836B6E" w:rsidP="00836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87B">
        <w:rPr>
          <w:rFonts w:ascii="Times New Roman" w:hAnsi="Times New Roman" w:cs="Times New Roman"/>
          <w:sz w:val="28"/>
          <w:szCs w:val="28"/>
        </w:rPr>
        <w:t>сведения о государственном (муниципальном) долге, предоставленных бюджетных кредитах (ф.</w:t>
      </w:r>
      <w:r w:rsidR="00C201C5">
        <w:rPr>
          <w:rFonts w:ascii="Times New Roman" w:hAnsi="Times New Roman" w:cs="Times New Roman"/>
          <w:sz w:val="28"/>
          <w:szCs w:val="28"/>
        </w:rPr>
        <w:t xml:space="preserve"> </w:t>
      </w:r>
      <w:r w:rsidRPr="004C287B">
        <w:rPr>
          <w:rFonts w:ascii="Times New Roman" w:hAnsi="Times New Roman" w:cs="Times New Roman"/>
          <w:sz w:val="28"/>
          <w:szCs w:val="28"/>
        </w:rPr>
        <w:t>0503172);</w:t>
      </w:r>
    </w:p>
    <w:p w:rsidR="00836B6E" w:rsidRPr="004C287B" w:rsidRDefault="00836B6E" w:rsidP="00836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87B">
        <w:rPr>
          <w:rFonts w:ascii="Times New Roman" w:hAnsi="Times New Roman" w:cs="Times New Roman"/>
          <w:sz w:val="28"/>
          <w:szCs w:val="28"/>
        </w:rPr>
        <w:t>сведения об изменении остатков валюты баланса (ф. 0503173);</w:t>
      </w:r>
    </w:p>
    <w:p w:rsidR="00836B6E" w:rsidRPr="004C287B" w:rsidRDefault="00836B6E" w:rsidP="00836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87B">
        <w:rPr>
          <w:rFonts w:ascii="Times New Roman" w:hAnsi="Times New Roman" w:cs="Times New Roman"/>
          <w:sz w:val="28"/>
          <w:szCs w:val="28"/>
        </w:rPr>
        <w:t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(ф. 0503174);</w:t>
      </w:r>
    </w:p>
    <w:p w:rsidR="00836B6E" w:rsidRPr="004C287B" w:rsidRDefault="00836B6E" w:rsidP="00836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87B">
        <w:rPr>
          <w:rFonts w:ascii="Times New Roman" w:hAnsi="Times New Roman" w:cs="Times New Roman"/>
          <w:sz w:val="28"/>
          <w:szCs w:val="28"/>
        </w:rPr>
        <w:t>сведения о принятых и неисполненных обязательствах получателя бюджетных средств (ф.</w:t>
      </w:r>
      <w:r w:rsidR="00C201C5">
        <w:rPr>
          <w:rFonts w:ascii="Times New Roman" w:hAnsi="Times New Roman" w:cs="Times New Roman"/>
          <w:sz w:val="28"/>
          <w:szCs w:val="28"/>
        </w:rPr>
        <w:t xml:space="preserve"> </w:t>
      </w:r>
      <w:r w:rsidRPr="004C287B">
        <w:rPr>
          <w:rFonts w:ascii="Times New Roman" w:hAnsi="Times New Roman" w:cs="Times New Roman"/>
          <w:sz w:val="28"/>
          <w:szCs w:val="28"/>
        </w:rPr>
        <w:t>0503175);</w:t>
      </w:r>
    </w:p>
    <w:p w:rsidR="00836B6E" w:rsidRPr="004C287B" w:rsidRDefault="00836B6E" w:rsidP="00836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87B">
        <w:rPr>
          <w:rFonts w:ascii="Times New Roman" w:hAnsi="Times New Roman" w:cs="Times New Roman"/>
          <w:sz w:val="28"/>
          <w:szCs w:val="28"/>
        </w:rPr>
        <w:t>сведения об остатках денежных средств на счетах получателя бюджетных средств (ф.</w:t>
      </w:r>
      <w:r w:rsidR="00C201C5">
        <w:rPr>
          <w:rFonts w:ascii="Times New Roman" w:hAnsi="Times New Roman" w:cs="Times New Roman"/>
          <w:sz w:val="28"/>
          <w:szCs w:val="28"/>
        </w:rPr>
        <w:t xml:space="preserve"> </w:t>
      </w:r>
      <w:r w:rsidRPr="004C287B">
        <w:rPr>
          <w:rFonts w:ascii="Times New Roman" w:hAnsi="Times New Roman" w:cs="Times New Roman"/>
          <w:sz w:val="28"/>
          <w:szCs w:val="28"/>
        </w:rPr>
        <w:t>0503178);</w:t>
      </w:r>
    </w:p>
    <w:p w:rsidR="003B7272" w:rsidRDefault="003B7272" w:rsidP="00836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287B">
        <w:rPr>
          <w:rFonts w:ascii="Times New Roman" w:hAnsi="Times New Roman" w:cs="Times New Roman"/>
          <w:sz w:val="28"/>
          <w:szCs w:val="28"/>
          <w:shd w:val="clear" w:color="auto" w:fill="FFFFFF"/>
        </w:rPr>
        <w:t>сведения о вложениях в объекты недвижимого имущества, объектах незавершенного строительства (</w:t>
      </w:r>
      <w:hyperlink r:id="rId9" w:anchor="/document/12181732/entry/503190" w:history="1">
        <w:r w:rsidRPr="004C287B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ф.</w:t>
        </w:r>
        <w:r w:rsidR="00C201C5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Pr="004C287B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0503190</w:t>
        </w:r>
      </w:hyperlink>
      <w:r w:rsidRPr="004C287B">
        <w:rPr>
          <w:rFonts w:ascii="Times New Roman" w:hAnsi="Times New Roman" w:cs="Times New Roman"/>
          <w:sz w:val="28"/>
          <w:szCs w:val="28"/>
          <w:shd w:val="clear" w:color="auto" w:fill="FFFFFF"/>
        </w:rPr>
        <w:t>);</w:t>
      </w:r>
    </w:p>
    <w:p w:rsidR="003B7272" w:rsidRPr="0019303C" w:rsidRDefault="003B7272" w:rsidP="003B727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03C">
        <w:rPr>
          <w:rFonts w:ascii="Times New Roman" w:hAnsi="Times New Roman" w:cs="Times New Roman"/>
          <w:sz w:val="28"/>
          <w:szCs w:val="28"/>
          <w:shd w:val="clear" w:color="auto" w:fill="FFFFFF"/>
        </w:rPr>
        <w:t>сведения об исполнении судебных решений по денежным обязательствам учреждения (ф.</w:t>
      </w:r>
      <w:r w:rsidR="00C201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9303C">
        <w:rPr>
          <w:rFonts w:ascii="Times New Roman" w:hAnsi="Times New Roman" w:cs="Times New Roman"/>
          <w:sz w:val="28"/>
          <w:szCs w:val="28"/>
        </w:rPr>
        <w:t>0503295);</w:t>
      </w:r>
    </w:p>
    <w:p w:rsidR="003B7272" w:rsidRPr="00E23AEA" w:rsidRDefault="003B7272" w:rsidP="003B727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03C">
        <w:rPr>
          <w:rFonts w:ascii="Times New Roman" w:hAnsi="Times New Roman" w:cs="Times New Roman"/>
          <w:sz w:val="28"/>
          <w:szCs w:val="28"/>
        </w:rPr>
        <w:t>сведения об исполнении судебных решений по денежным обязательствам бюджета ф.</w:t>
      </w:r>
      <w:r w:rsidR="00C201C5">
        <w:rPr>
          <w:rFonts w:ascii="Times New Roman" w:hAnsi="Times New Roman" w:cs="Times New Roman"/>
          <w:sz w:val="28"/>
          <w:szCs w:val="28"/>
        </w:rPr>
        <w:t xml:space="preserve"> </w:t>
      </w:r>
      <w:r w:rsidRPr="0019303C">
        <w:rPr>
          <w:rFonts w:ascii="Times New Roman" w:hAnsi="Times New Roman" w:cs="Times New Roman"/>
          <w:sz w:val="28"/>
          <w:szCs w:val="28"/>
        </w:rPr>
        <w:t>0503296);</w:t>
      </w:r>
    </w:p>
    <w:p w:rsidR="003B7272" w:rsidRPr="00E23AEA" w:rsidRDefault="003B7272" w:rsidP="003B727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23AEA">
        <w:rPr>
          <w:rFonts w:ascii="Times New Roman" w:hAnsi="Times New Roman" w:cs="Times New Roman"/>
          <w:sz w:val="28"/>
          <w:szCs w:val="28"/>
          <w:shd w:val="clear" w:color="auto" w:fill="FFFFFF"/>
        </w:rPr>
        <w:t>отчет об исполнении межбюджетных трансфертов из краевого бюджета муниципальными образованиями и территориальным государственным внебюджетным фондом (ф. 0503324К);</w:t>
      </w:r>
    </w:p>
    <w:p w:rsidR="003B7272" w:rsidRDefault="003B7272" w:rsidP="003B727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23AEA">
        <w:rPr>
          <w:rFonts w:ascii="Times New Roman" w:hAnsi="Times New Roman" w:cs="Times New Roman"/>
          <w:sz w:val="28"/>
          <w:szCs w:val="28"/>
          <w:shd w:val="clear" w:color="auto" w:fill="FFFFFF"/>
        </w:rPr>
        <w:t>отчет об исполнении межбюджетных трансфертов из краевого бюджета муниципальными образованиями и территориальным государственным внебюджетным фондом (ф. 0503324Ф).</w:t>
      </w:r>
    </w:p>
    <w:p w:rsidR="00A25BC6" w:rsidRPr="00E23AEA" w:rsidRDefault="00A25BC6" w:rsidP="00A25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AEA">
        <w:rPr>
          <w:rFonts w:ascii="Times New Roman" w:hAnsi="Times New Roman" w:cs="Times New Roman"/>
          <w:sz w:val="28"/>
          <w:szCs w:val="28"/>
        </w:rPr>
        <w:t>справочная таблица об исполнении консолидированного бюджета субъекта РФ (ф. 0503387);</w:t>
      </w:r>
    </w:p>
    <w:p w:rsidR="00A25BC6" w:rsidRDefault="00A25BC6" w:rsidP="00A25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AEA">
        <w:rPr>
          <w:rFonts w:ascii="Times New Roman" w:hAnsi="Times New Roman" w:cs="Times New Roman"/>
          <w:sz w:val="28"/>
          <w:szCs w:val="28"/>
        </w:rPr>
        <w:t>свод отчетов по сети, штатам и контингентам получателей бюджетных средств, состоящих на бюджете субъекта Российской Федерации и бюджетах муниципальных образований (ф.</w:t>
      </w:r>
      <w:r w:rsidR="00C201C5">
        <w:rPr>
          <w:rFonts w:ascii="Times New Roman" w:hAnsi="Times New Roman" w:cs="Times New Roman"/>
          <w:sz w:val="28"/>
          <w:szCs w:val="28"/>
        </w:rPr>
        <w:t xml:space="preserve"> </w:t>
      </w:r>
      <w:r w:rsidRPr="00E23AEA">
        <w:rPr>
          <w:rFonts w:ascii="Times New Roman" w:hAnsi="Times New Roman" w:cs="Times New Roman"/>
          <w:sz w:val="28"/>
          <w:szCs w:val="28"/>
        </w:rPr>
        <w:t>0524103)</w:t>
      </w:r>
      <w:r w:rsidR="00924A32">
        <w:rPr>
          <w:rFonts w:ascii="Times New Roman" w:hAnsi="Times New Roman" w:cs="Times New Roman"/>
          <w:sz w:val="28"/>
          <w:szCs w:val="28"/>
        </w:rPr>
        <w:t>.</w:t>
      </w:r>
    </w:p>
    <w:p w:rsidR="00A25BC6" w:rsidRDefault="00A25BC6" w:rsidP="00A25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F07">
        <w:rPr>
          <w:rFonts w:ascii="Times New Roman" w:hAnsi="Times New Roman" w:cs="Times New Roman"/>
          <w:sz w:val="28"/>
          <w:szCs w:val="28"/>
        </w:rPr>
        <w:t>По данным Пояснительной записки</w:t>
      </w:r>
      <w:r w:rsidR="007F3DC1" w:rsidRPr="00917F07">
        <w:rPr>
          <w:rFonts w:ascii="Times New Roman" w:hAnsi="Times New Roman" w:cs="Times New Roman"/>
          <w:sz w:val="28"/>
          <w:szCs w:val="28"/>
        </w:rPr>
        <w:t xml:space="preserve"> (ф. 0503160)</w:t>
      </w:r>
      <w:r w:rsidRPr="00917F07">
        <w:rPr>
          <w:rFonts w:ascii="Times New Roman" w:hAnsi="Times New Roman" w:cs="Times New Roman"/>
          <w:sz w:val="28"/>
          <w:szCs w:val="28"/>
        </w:rPr>
        <w:t>, в связи с отсутствием числовых значений показателей, не представлены за 2022 год следующие формы:</w:t>
      </w:r>
    </w:p>
    <w:p w:rsidR="00DB4A89" w:rsidRPr="00254235" w:rsidRDefault="00254235" w:rsidP="002542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254235">
        <w:rPr>
          <w:rFonts w:ascii="Times New Roman" w:hAnsi="Times New Roman" w:cs="Times New Roman"/>
          <w:sz w:val="28"/>
          <w:szCs w:val="28"/>
          <w:shd w:val="clear" w:color="auto" w:fill="FFFFFF"/>
        </w:rPr>
        <w:t>правка по заключению счетов казначейского учета отчетного финансового года органа, осуществляющего операции со средствами бюджетных, автономных учреждений и иных юридических (</w:t>
      </w:r>
      <w:hyperlink r:id="rId10" w:anchor="/document/12181732/entry/503111" w:history="1">
        <w:r w:rsidRPr="00254235">
          <w:rPr>
            <w:rFonts w:ascii="Times New Roman" w:hAnsi="Times New Roman" w:cs="Times New Roman"/>
            <w:sz w:val="28"/>
            <w:szCs w:val="28"/>
          </w:rPr>
          <w:t>ф. </w:t>
        </w:r>
        <w:r w:rsidRPr="00254235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0503111</w:t>
        </w:r>
      </w:hyperlink>
      <w:r w:rsidRPr="00254235">
        <w:rPr>
          <w:rFonts w:ascii="Times New Roman" w:hAnsi="Times New Roman" w:cs="Times New Roman"/>
          <w:sz w:val="28"/>
          <w:szCs w:val="28"/>
          <w:shd w:val="clear" w:color="auto" w:fill="FFFFFF"/>
        </w:rPr>
        <w:t>);</w:t>
      </w:r>
    </w:p>
    <w:p w:rsidR="00254235" w:rsidRPr="00FC090C" w:rsidRDefault="00254235" w:rsidP="00A25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C090C">
        <w:rPr>
          <w:rFonts w:ascii="Times New Roman" w:hAnsi="Times New Roman" w:cs="Times New Roman"/>
          <w:sz w:val="28"/>
          <w:szCs w:val="28"/>
          <w:shd w:val="clear" w:color="auto" w:fill="FFFFFF"/>
        </w:rPr>
        <w:t>отчет об исполнении бюджета (</w:t>
      </w:r>
      <w:hyperlink r:id="rId11" w:anchor="/document/12181732/entry/503111" w:history="1">
        <w:r w:rsidRPr="00FC090C">
          <w:rPr>
            <w:rFonts w:ascii="Times New Roman" w:hAnsi="Times New Roman" w:cs="Times New Roman"/>
            <w:sz w:val="28"/>
            <w:szCs w:val="28"/>
          </w:rPr>
          <w:t>ф. </w:t>
        </w:r>
        <w:r w:rsidRPr="00FC090C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0503117</w:t>
        </w:r>
      </w:hyperlink>
      <w:r w:rsidRPr="00FC09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НП);</w:t>
      </w:r>
    </w:p>
    <w:p w:rsidR="00254235" w:rsidRPr="00FC090C" w:rsidRDefault="00254235" w:rsidP="00A25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C090C">
        <w:rPr>
          <w:rFonts w:ascii="Times New Roman" w:hAnsi="Times New Roman" w:cs="Times New Roman"/>
          <w:sz w:val="28"/>
          <w:szCs w:val="28"/>
          <w:shd w:val="clear" w:color="auto" w:fill="FFFFFF"/>
        </w:rPr>
        <w:t>отчет о бюджетных обязательствах (</w:t>
      </w:r>
      <w:hyperlink r:id="rId12" w:anchor="/document/12181732/entry/503111" w:history="1">
        <w:r w:rsidRPr="00FC090C">
          <w:rPr>
            <w:rFonts w:ascii="Times New Roman" w:hAnsi="Times New Roman" w:cs="Times New Roman"/>
            <w:sz w:val="28"/>
            <w:szCs w:val="28"/>
          </w:rPr>
          <w:t>ф. </w:t>
        </w:r>
        <w:r w:rsidRPr="00FC090C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0503128</w:t>
        </w:r>
      </w:hyperlink>
      <w:r w:rsidRPr="00FC09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НП);</w:t>
      </w:r>
    </w:p>
    <w:p w:rsidR="00254235" w:rsidRPr="00FC090C" w:rsidRDefault="00254235" w:rsidP="00A25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C09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отчет о поступлении и выбытии средств бюджетных, автономных учреждений и иных юридических лиц </w:t>
      </w:r>
      <w:r w:rsidR="004C1D99" w:rsidRPr="00FC090C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hyperlink r:id="rId13" w:anchor="/document/12181732/entry/503111" w:history="1">
        <w:r w:rsidR="004C1D99" w:rsidRPr="00FC090C">
          <w:rPr>
            <w:rFonts w:ascii="Times New Roman" w:hAnsi="Times New Roman" w:cs="Times New Roman"/>
            <w:sz w:val="28"/>
            <w:szCs w:val="28"/>
          </w:rPr>
          <w:t>ф. </w:t>
        </w:r>
        <w:r w:rsidR="004C1D99" w:rsidRPr="00FC090C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0503155</w:t>
        </w:r>
      </w:hyperlink>
      <w:r w:rsidR="004C1D99" w:rsidRPr="00FC09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АУ);</w:t>
      </w:r>
    </w:p>
    <w:p w:rsidR="004C1D99" w:rsidRPr="00FC090C" w:rsidRDefault="004C1D99" w:rsidP="004C1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C090C">
        <w:rPr>
          <w:rFonts w:ascii="Times New Roman" w:hAnsi="Times New Roman" w:cs="Times New Roman"/>
          <w:sz w:val="28"/>
          <w:szCs w:val="28"/>
          <w:shd w:val="clear" w:color="auto" w:fill="FFFFFF"/>
        </w:rPr>
        <w:t>отчет о поступлении и выбытии средств бюджетных, автономных учреждений и иных юридических лиц (</w:t>
      </w:r>
      <w:hyperlink r:id="rId14" w:anchor="/document/12181732/entry/503111" w:history="1">
        <w:r w:rsidRPr="00FC090C">
          <w:rPr>
            <w:rFonts w:ascii="Times New Roman" w:hAnsi="Times New Roman" w:cs="Times New Roman"/>
            <w:sz w:val="28"/>
            <w:szCs w:val="28"/>
          </w:rPr>
          <w:t>ф. </w:t>
        </w:r>
        <w:r w:rsidRPr="00FC090C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0503155</w:t>
        </w:r>
      </w:hyperlink>
      <w:r w:rsidRPr="00FC09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ИНЫЕ);</w:t>
      </w:r>
    </w:p>
    <w:p w:rsidR="00E54D67" w:rsidRPr="00FC090C" w:rsidRDefault="00E54D67" w:rsidP="00E54D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90C">
        <w:rPr>
          <w:rFonts w:ascii="Times New Roman" w:hAnsi="Times New Roman" w:cs="Times New Roman"/>
          <w:sz w:val="28"/>
          <w:szCs w:val="28"/>
        </w:rPr>
        <w:t>сведения о целевых иностранных кредитах (ф.</w:t>
      </w:r>
      <w:r w:rsidR="00C201C5">
        <w:rPr>
          <w:rFonts w:ascii="Times New Roman" w:hAnsi="Times New Roman" w:cs="Times New Roman"/>
          <w:sz w:val="28"/>
          <w:szCs w:val="28"/>
        </w:rPr>
        <w:t xml:space="preserve"> </w:t>
      </w:r>
      <w:r w:rsidRPr="00FC090C">
        <w:rPr>
          <w:rFonts w:ascii="Times New Roman" w:hAnsi="Times New Roman" w:cs="Times New Roman"/>
          <w:sz w:val="28"/>
          <w:szCs w:val="28"/>
        </w:rPr>
        <w:t>0503167);</w:t>
      </w:r>
    </w:p>
    <w:p w:rsidR="00E54D67" w:rsidRPr="000E79AA" w:rsidRDefault="00E54D67" w:rsidP="00E54D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9AA">
        <w:rPr>
          <w:rFonts w:ascii="Times New Roman" w:hAnsi="Times New Roman" w:cs="Times New Roman"/>
          <w:sz w:val="28"/>
          <w:szCs w:val="28"/>
        </w:rPr>
        <w:t>сведения о государственном (муниципальном) долге, предоставленных бюджетных кредитах» (ф.</w:t>
      </w:r>
      <w:r w:rsidR="00C201C5" w:rsidRPr="000E79AA">
        <w:rPr>
          <w:rFonts w:ascii="Times New Roman" w:hAnsi="Times New Roman" w:cs="Times New Roman"/>
          <w:sz w:val="28"/>
          <w:szCs w:val="28"/>
        </w:rPr>
        <w:t xml:space="preserve"> </w:t>
      </w:r>
      <w:r w:rsidRPr="000E79AA">
        <w:rPr>
          <w:rFonts w:ascii="Times New Roman" w:hAnsi="Times New Roman" w:cs="Times New Roman"/>
          <w:sz w:val="28"/>
          <w:szCs w:val="28"/>
        </w:rPr>
        <w:t>0503172);</w:t>
      </w:r>
    </w:p>
    <w:p w:rsidR="00E54D67" w:rsidRPr="000E79AA" w:rsidRDefault="00E54D67" w:rsidP="00E54D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9AA">
        <w:rPr>
          <w:rFonts w:ascii="Times New Roman" w:hAnsi="Times New Roman" w:cs="Times New Roman"/>
          <w:sz w:val="28"/>
          <w:szCs w:val="28"/>
        </w:rPr>
        <w:t>справка о суммах консолидируемых поступлений, подлежащих зачислению на счет бюджета (ф.</w:t>
      </w:r>
      <w:r w:rsidR="00C201C5" w:rsidRPr="000E79AA">
        <w:rPr>
          <w:rFonts w:ascii="Times New Roman" w:hAnsi="Times New Roman" w:cs="Times New Roman"/>
          <w:sz w:val="28"/>
          <w:szCs w:val="28"/>
        </w:rPr>
        <w:t xml:space="preserve"> </w:t>
      </w:r>
      <w:r w:rsidRPr="000E79AA">
        <w:rPr>
          <w:rFonts w:ascii="Times New Roman" w:hAnsi="Times New Roman" w:cs="Times New Roman"/>
          <w:sz w:val="28"/>
          <w:szCs w:val="28"/>
        </w:rPr>
        <w:t>0503184);</w:t>
      </w:r>
    </w:p>
    <w:p w:rsidR="00E54D67" w:rsidRPr="000E79AA" w:rsidRDefault="00E54D67" w:rsidP="00FC090C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9AA">
        <w:rPr>
          <w:rFonts w:ascii="Times New Roman" w:hAnsi="Times New Roman" w:cs="Times New Roman"/>
          <w:sz w:val="28"/>
          <w:szCs w:val="28"/>
          <w:shd w:val="clear" w:color="auto" w:fill="FFFFFF"/>
        </w:rPr>
        <w:t>сведения об исполнении судебных решений по денежным обязательствам учреждения (ф.</w:t>
      </w:r>
      <w:r w:rsidR="00C201C5" w:rsidRPr="000E79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E79AA">
        <w:rPr>
          <w:rFonts w:ascii="Times New Roman" w:hAnsi="Times New Roman" w:cs="Times New Roman"/>
          <w:sz w:val="28"/>
          <w:szCs w:val="28"/>
        </w:rPr>
        <w:t>0503295);</w:t>
      </w:r>
    </w:p>
    <w:p w:rsidR="00E54D67" w:rsidRDefault="00E54D67" w:rsidP="00E54D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9AA">
        <w:rPr>
          <w:rFonts w:ascii="Times New Roman" w:hAnsi="Times New Roman" w:cs="Times New Roman"/>
          <w:sz w:val="28"/>
          <w:szCs w:val="28"/>
        </w:rPr>
        <w:t>сведения об исполнении судебных решений по денежным обязательствам бюджета ф.</w:t>
      </w:r>
      <w:r w:rsidR="00C201C5" w:rsidRPr="000E79AA">
        <w:rPr>
          <w:rFonts w:ascii="Times New Roman" w:hAnsi="Times New Roman" w:cs="Times New Roman"/>
          <w:sz w:val="28"/>
          <w:szCs w:val="28"/>
        </w:rPr>
        <w:t xml:space="preserve"> </w:t>
      </w:r>
      <w:r w:rsidRPr="000E79AA">
        <w:rPr>
          <w:rFonts w:ascii="Times New Roman" w:hAnsi="Times New Roman" w:cs="Times New Roman"/>
          <w:sz w:val="28"/>
          <w:szCs w:val="28"/>
        </w:rPr>
        <w:t>0503296)</w:t>
      </w:r>
      <w:r w:rsidR="000A2D2F" w:rsidRPr="000E79AA">
        <w:rPr>
          <w:rFonts w:ascii="Times New Roman" w:hAnsi="Times New Roman" w:cs="Times New Roman"/>
          <w:sz w:val="28"/>
          <w:szCs w:val="28"/>
        </w:rPr>
        <w:t>.</w:t>
      </w:r>
    </w:p>
    <w:p w:rsidR="007F3DC1" w:rsidRDefault="0040463C" w:rsidP="00093C57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нарушение пункта</w:t>
      </w:r>
      <w:r w:rsidR="00A07D5A">
        <w:rPr>
          <w:rFonts w:ascii="Times New Roman" w:hAnsi="Times New Roman" w:cs="Times New Roman"/>
          <w:sz w:val="28"/>
          <w:szCs w:val="28"/>
        </w:rPr>
        <w:t xml:space="preserve"> 8 </w:t>
      </w:r>
      <w:r w:rsidR="00A07D5A" w:rsidRPr="00200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Инструкции </w:t>
      </w:r>
      <w:r w:rsidR="00A07D5A" w:rsidRPr="002003DB">
        <w:rPr>
          <w:rFonts w:ascii="Times New Roman" w:hAnsi="Times New Roman" w:cs="Times New Roman"/>
          <w:sz w:val="28"/>
          <w:szCs w:val="28"/>
        </w:rPr>
        <w:t>о порядке составления и представления отчетности</w:t>
      </w:r>
      <w:r w:rsidR="00A07D5A">
        <w:rPr>
          <w:rFonts w:ascii="Times New Roman" w:hAnsi="Times New Roman" w:cs="Times New Roman"/>
          <w:sz w:val="28"/>
          <w:szCs w:val="28"/>
        </w:rPr>
        <w:t xml:space="preserve"> предоставлена отчетность</w:t>
      </w:r>
      <w:r w:rsidR="00093C57">
        <w:rPr>
          <w:rFonts w:ascii="Times New Roman" w:hAnsi="Times New Roman" w:cs="Times New Roman"/>
          <w:sz w:val="28"/>
          <w:szCs w:val="28"/>
        </w:rPr>
        <w:t>, не имеющая числов</w:t>
      </w:r>
      <w:r w:rsidR="005D401B">
        <w:rPr>
          <w:rFonts w:ascii="Times New Roman" w:hAnsi="Times New Roman" w:cs="Times New Roman"/>
          <w:sz w:val="28"/>
          <w:szCs w:val="28"/>
        </w:rPr>
        <w:t>ых</w:t>
      </w:r>
      <w:r w:rsidR="00093C57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5D401B">
        <w:rPr>
          <w:rFonts w:ascii="Times New Roman" w:hAnsi="Times New Roman" w:cs="Times New Roman"/>
          <w:sz w:val="28"/>
          <w:szCs w:val="28"/>
        </w:rPr>
        <w:t>й</w:t>
      </w:r>
      <w:r w:rsidR="0019303C">
        <w:rPr>
          <w:rFonts w:ascii="Times New Roman" w:hAnsi="Times New Roman" w:cs="Times New Roman"/>
          <w:sz w:val="28"/>
          <w:szCs w:val="28"/>
        </w:rPr>
        <w:t xml:space="preserve">, указанная в разделе 5 пояснительной записки (ф. 0503160) в перечне отчетов с нулевыми значениями </w:t>
      </w:r>
      <w:r w:rsidR="00093C57">
        <w:rPr>
          <w:rFonts w:ascii="Times New Roman" w:hAnsi="Times New Roman" w:cs="Times New Roman"/>
          <w:sz w:val="28"/>
          <w:szCs w:val="28"/>
        </w:rPr>
        <w:t>(</w:t>
      </w:r>
      <w:r w:rsidR="00C201C5" w:rsidRPr="00C201C5">
        <w:rPr>
          <w:rFonts w:ascii="Times New Roman" w:hAnsi="Times New Roman" w:cs="Times New Roman"/>
          <w:sz w:val="28"/>
          <w:szCs w:val="28"/>
        </w:rPr>
        <w:t>ф.</w:t>
      </w:r>
      <w:r w:rsidR="00C201C5">
        <w:rPr>
          <w:rFonts w:ascii="Times New Roman" w:hAnsi="Times New Roman" w:cs="Times New Roman"/>
          <w:sz w:val="28"/>
          <w:szCs w:val="28"/>
        </w:rPr>
        <w:t xml:space="preserve"> </w:t>
      </w:r>
      <w:r w:rsidR="00C201C5" w:rsidRPr="00C201C5">
        <w:rPr>
          <w:rFonts w:ascii="Times New Roman" w:hAnsi="Times New Roman" w:cs="Times New Roman"/>
          <w:sz w:val="28"/>
          <w:szCs w:val="28"/>
        </w:rPr>
        <w:t>0503172 «Сведения о государственном (муниципальном) долге, предоставленных бюджетных кредитах»,</w:t>
      </w:r>
      <w:r w:rsidR="00C201C5">
        <w:rPr>
          <w:rFonts w:ascii="Times New Roman" w:hAnsi="Times New Roman" w:cs="Times New Roman"/>
          <w:sz w:val="28"/>
          <w:szCs w:val="28"/>
        </w:rPr>
        <w:t xml:space="preserve"> </w:t>
      </w:r>
      <w:r w:rsidR="00093C57">
        <w:rPr>
          <w:rFonts w:ascii="Times New Roman" w:hAnsi="Times New Roman" w:cs="Times New Roman"/>
          <w:sz w:val="28"/>
          <w:szCs w:val="28"/>
        </w:rPr>
        <w:t>ф.</w:t>
      </w:r>
      <w:r w:rsidR="00C201C5">
        <w:rPr>
          <w:rFonts w:ascii="Times New Roman" w:hAnsi="Times New Roman" w:cs="Times New Roman"/>
          <w:sz w:val="28"/>
          <w:szCs w:val="28"/>
        </w:rPr>
        <w:t xml:space="preserve"> </w:t>
      </w:r>
      <w:r w:rsidR="00093C57">
        <w:rPr>
          <w:rFonts w:ascii="Times New Roman" w:hAnsi="Times New Roman" w:cs="Times New Roman"/>
          <w:sz w:val="28"/>
          <w:szCs w:val="28"/>
        </w:rPr>
        <w:t>0503295 «</w:t>
      </w:r>
      <w:r w:rsidR="00093C57" w:rsidRPr="00B22C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Сведения об исполнении судебных решений по денежным обязательствам учреждения», </w:t>
      </w:r>
      <w:r w:rsidR="00093C57" w:rsidRPr="00B22CA8">
        <w:rPr>
          <w:rFonts w:ascii="Times New Roman" w:hAnsi="Times New Roman" w:cs="Times New Roman"/>
          <w:sz w:val="28"/>
          <w:szCs w:val="28"/>
        </w:rPr>
        <w:t>ф.</w:t>
      </w:r>
      <w:r w:rsidR="00C201C5">
        <w:rPr>
          <w:rFonts w:ascii="Times New Roman" w:hAnsi="Times New Roman" w:cs="Times New Roman"/>
          <w:sz w:val="28"/>
          <w:szCs w:val="28"/>
        </w:rPr>
        <w:t xml:space="preserve"> </w:t>
      </w:r>
      <w:r w:rsidR="00093C57" w:rsidRPr="00B22CA8">
        <w:rPr>
          <w:rFonts w:ascii="Times New Roman" w:hAnsi="Times New Roman" w:cs="Times New Roman"/>
          <w:sz w:val="28"/>
          <w:szCs w:val="28"/>
        </w:rPr>
        <w:t>0503296 «Сведения об исполнении судебных решений по денежным обязательствам бюджета»)</w:t>
      </w:r>
      <w:r w:rsidR="00B22CA8">
        <w:rPr>
          <w:rFonts w:ascii="Times New Roman" w:hAnsi="Times New Roman" w:cs="Times New Roman"/>
          <w:sz w:val="28"/>
          <w:szCs w:val="28"/>
        </w:rPr>
        <w:t>.</w:t>
      </w:r>
    </w:p>
    <w:p w:rsidR="00C201C5" w:rsidRDefault="00C201C5" w:rsidP="00093C57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0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нарушение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абзаца 2 </w:t>
      </w:r>
      <w:r w:rsidRPr="009B70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пункта 4 </w:t>
      </w:r>
      <w:r w:rsidRPr="009B70AA">
        <w:rPr>
          <w:rFonts w:ascii="Times New Roman" w:hAnsi="Times New Roman" w:cs="Times New Roman"/>
          <w:sz w:val="28"/>
          <w:szCs w:val="28"/>
        </w:rPr>
        <w:t>Инструкции о порядке составления и представления отчетности</w:t>
      </w:r>
      <w:r w:rsidRPr="009B70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годов</w:t>
      </w:r>
      <w:r w:rsidR="005D40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ая</w:t>
      </w:r>
      <w:r w:rsidRPr="009B70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бюджетная </w:t>
      </w:r>
      <w:r w:rsidRPr="009B70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отчетност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 предоставлена</w:t>
      </w:r>
      <w:r w:rsidRPr="009B70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без оглавления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003DB" w:rsidRDefault="002003DB" w:rsidP="00E54D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0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пунктом 7 Инструкции </w:t>
      </w:r>
      <w:r w:rsidRPr="002003DB">
        <w:rPr>
          <w:rFonts w:ascii="Times New Roman" w:hAnsi="Times New Roman" w:cs="Times New Roman"/>
          <w:sz w:val="28"/>
          <w:szCs w:val="28"/>
        </w:rPr>
        <w:t>о порядке составления и представления отчетности,</w:t>
      </w:r>
      <w:r w:rsidRPr="00200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перед составлением годовой бюджетной отчетности должна быть проведена инвентаризация активов и обязательств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003DB" w:rsidRDefault="002003DB" w:rsidP="00E54D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27E0D">
        <w:rPr>
          <w:rFonts w:ascii="Times New Roman" w:hAnsi="Times New Roman" w:cs="Times New Roman"/>
          <w:sz w:val="28"/>
          <w:szCs w:val="28"/>
        </w:rPr>
        <w:t xml:space="preserve"> году в учреждениях </w:t>
      </w:r>
      <w:r>
        <w:rPr>
          <w:rFonts w:ascii="Times New Roman" w:hAnsi="Times New Roman" w:cs="Times New Roman"/>
          <w:sz w:val="28"/>
          <w:szCs w:val="28"/>
        </w:rPr>
        <w:t>Ванновского сельского поселения</w:t>
      </w:r>
      <w:r w:rsidRPr="00627E0D">
        <w:rPr>
          <w:rFonts w:ascii="Times New Roman" w:hAnsi="Times New Roman" w:cs="Times New Roman"/>
          <w:sz w:val="28"/>
          <w:szCs w:val="28"/>
        </w:rPr>
        <w:t xml:space="preserve"> был</w:t>
      </w:r>
      <w:r w:rsidR="00B22CA8">
        <w:rPr>
          <w:rFonts w:ascii="Times New Roman" w:hAnsi="Times New Roman" w:cs="Times New Roman"/>
          <w:sz w:val="28"/>
          <w:szCs w:val="28"/>
        </w:rPr>
        <w:t>а</w:t>
      </w:r>
      <w:r w:rsidR="0096286A">
        <w:rPr>
          <w:rFonts w:ascii="Times New Roman" w:hAnsi="Times New Roman" w:cs="Times New Roman"/>
          <w:sz w:val="28"/>
          <w:szCs w:val="28"/>
        </w:rPr>
        <w:t xml:space="preserve"> </w:t>
      </w:r>
      <w:r w:rsidRPr="00B22CA8">
        <w:rPr>
          <w:rFonts w:ascii="Times New Roman" w:hAnsi="Times New Roman" w:cs="Times New Roman"/>
          <w:sz w:val="28"/>
          <w:szCs w:val="28"/>
        </w:rPr>
        <w:t>проведен</w:t>
      </w:r>
      <w:r w:rsidR="00B22CA8" w:rsidRPr="00B22CA8">
        <w:rPr>
          <w:rFonts w:ascii="Times New Roman" w:hAnsi="Times New Roman" w:cs="Times New Roman"/>
          <w:sz w:val="28"/>
          <w:szCs w:val="28"/>
        </w:rPr>
        <w:t>а</w:t>
      </w:r>
      <w:r w:rsidRPr="00B22CA8">
        <w:rPr>
          <w:rFonts w:ascii="Times New Roman" w:hAnsi="Times New Roman" w:cs="Times New Roman"/>
          <w:sz w:val="28"/>
          <w:szCs w:val="28"/>
        </w:rPr>
        <w:t xml:space="preserve"> инвентаризаци</w:t>
      </w:r>
      <w:r w:rsidR="00B22CA8" w:rsidRPr="00B22CA8">
        <w:rPr>
          <w:rFonts w:ascii="Times New Roman" w:hAnsi="Times New Roman" w:cs="Times New Roman"/>
          <w:sz w:val="28"/>
          <w:szCs w:val="28"/>
        </w:rPr>
        <w:t>я</w:t>
      </w:r>
      <w:r w:rsidR="0096286A">
        <w:rPr>
          <w:rFonts w:ascii="Times New Roman" w:hAnsi="Times New Roman" w:cs="Times New Roman"/>
          <w:sz w:val="28"/>
          <w:szCs w:val="28"/>
        </w:rPr>
        <w:t xml:space="preserve"> </w:t>
      </w:r>
      <w:r w:rsidR="00B22CA8">
        <w:rPr>
          <w:rFonts w:ascii="Times New Roman" w:hAnsi="Times New Roman" w:cs="Times New Roman"/>
          <w:sz w:val="28"/>
          <w:szCs w:val="28"/>
        </w:rPr>
        <w:t>имущества и финансовых активов</w:t>
      </w:r>
      <w:r w:rsidRPr="00627E0D">
        <w:rPr>
          <w:rFonts w:ascii="Times New Roman" w:hAnsi="Times New Roman" w:cs="Times New Roman"/>
          <w:sz w:val="28"/>
          <w:szCs w:val="28"/>
        </w:rPr>
        <w:t xml:space="preserve"> в соответствии с нормативно</w:t>
      </w:r>
      <w:r w:rsidR="00B22CA8">
        <w:rPr>
          <w:rFonts w:ascii="Times New Roman" w:hAnsi="Times New Roman" w:cs="Times New Roman"/>
          <w:sz w:val="28"/>
          <w:szCs w:val="28"/>
        </w:rPr>
        <w:t xml:space="preserve"> – </w:t>
      </w:r>
      <w:r w:rsidRPr="00627E0D">
        <w:rPr>
          <w:rFonts w:ascii="Times New Roman" w:hAnsi="Times New Roman" w:cs="Times New Roman"/>
          <w:sz w:val="28"/>
          <w:szCs w:val="28"/>
        </w:rPr>
        <w:t>правовыми актами:</w:t>
      </w:r>
    </w:p>
    <w:p w:rsidR="00B3095E" w:rsidRDefault="00B3095E" w:rsidP="00E54D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 xml:space="preserve">на основании распоряжения администрации </w:t>
      </w:r>
      <w:r>
        <w:rPr>
          <w:rFonts w:ascii="Times New Roman" w:hAnsi="Times New Roman" w:cs="Times New Roman"/>
          <w:sz w:val="28"/>
          <w:szCs w:val="28"/>
        </w:rPr>
        <w:t>Ванновского сельского поселения</w:t>
      </w:r>
      <w:r w:rsidRPr="00627E0D">
        <w:rPr>
          <w:rFonts w:ascii="Times New Roman" w:hAnsi="Times New Roman" w:cs="Times New Roman"/>
          <w:sz w:val="28"/>
          <w:szCs w:val="28"/>
        </w:rPr>
        <w:t xml:space="preserve"> Тбилисск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27E0D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27E0D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21</w:t>
      </w:r>
      <w:r w:rsidR="00F34C09">
        <w:rPr>
          <w:rFonts w:ascii="Times New Roman" w:hAnsi="Times New Roman" w:cs="Times New Roman"/>
          <w:sz w:val="28"/>
          <w:szCs w:val="28"/>
        </w:rPr>
        <w:t xml:space="preserve"> ноября </w:t>
      </w:r>
      <w:r>
        <w:rPr>
          <w:rFonts w:ascii="Times New Roman" w:hAnsi="Times New Roman" w:cs="Times New Roman"/>
          <w:sz w:val="28"/>
          <w:szCs w:val="28"/>
        </w:rPr>
        <w:t>2022</w:t>
      </w:r>
      <w:r w:rsidRPr="00627E0D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27E0D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49/1</w:t>
      </w:r>
      <w:r w:rsidRPr="00627E0D">
        <w:rPr>
          <w:rFonts w:ascii="Times New Roman" w:hAnsi="Times New Roman" w:cs="Times New Roman"/>
          <w:sz w:val="28"/>
          <w:szCs w:val="28"/>
        </w:rPr>
        <w:t>-р проведена</w:t>
      </w:r>
      <w:r w:rsidR="005D401B">
        <w:rPr>
          <w:rFonts w:ascii="Times New Roman" w:hAnsi="Times New Roman" w:cs="Times New Roman"/>
          <w:sz w:val="28"/>
          <w:szCs w:val="28"/>
        </w:rPr>
        <w:t xml:space="preserve"> </w:t>
      </w:r>
      <w:r w:rsidRPr="00B22CA8">
        <w:rPr>
          <w:rFonts w:ascii="Times New Roman" w:hAnsi="Times New Roman" w:cs="Times New Roman"/>
          <w:sz w:val="28"/>
          <w:szCs w:val="28"/>
        </w:rPr>
        <w:t>плановая инвентаризация имущества</w:t>
      </w:r>
      <w:r w:rsidR="005D401B">
        <w:rPr>
          <w:rFonts w:ascii="Times New Roman" w:hAnsi="Times New Roman" w:cs="Times New Roman"/>
          <w:sz w:val="28"/>
          <w:szCs w:val="28"/>
        </w:rPr>
        <w:t xml:space="preserve"> </w:t>
      </w:r>
      <w:r w:rsidRPr="00627E0D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F34C09">
        <w:rPr>
          <w:rFonts w:ascii="Times New Roman" w:hAnsi="Times New Roman" w:cs="Times New Roman"/>
          <w:sz w:val="28"/>
          <w:szCs w:val="28"/>
        </w:rPr>
        <w:t>1 декабря</w:t>
      </w:r>
      <w:r w:rsidRPr="00627E0D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27E0D">
        <w:rPr>
          <w:rFonts w:ascii="Times New Roman" w:hAnsi="Times New Roman" w:cs="Times New Roman"/>
          <w:sz w:val="28"/>
          <w:szCs w:val="28"/>
        </w:rPr>
        <w:t xml:space="preserve"> г.;</w:t>
      </w:r>
    </w:p>
    <w:p w:rsidR="004421E1" w:rsidRDefault="00822B76" w:rsidP="007546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 xml:space="preserve">на основании приказа муниципального </w:t>
      </w:r>
      <w:r>
        <w:rPr>
          <w:rFonts w:ascii="Times New Roman" w:hAnsi="Times New Roman" w:cs="Times New Roman"/>
          <w:sz w:val="28"/>
          <w:szCs w:val="28"/>
        </w:rPr>
        <w:t>бюджетного</w:t>
      </w:r>
      <w:r w:rsidRPr="00627E0D">
        <w:rPr>
          <w:rFonts w:ascii="Times New Roman" w:hAnsi="Times New Roman" w:cs="Times New Roman"/>
          <w:sz w:val="28"/>
          <w:szCs w:val="28"/>
        </w:rPr>
        <w:t xml:space="preserve"> учреждения</w:t>
      </w:r>
      <w:r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Pr="00627E0D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Ванновский культурно –досуговый центр»</w:t>
      </w:r>
      <w:r w:rsidRPr="00627E0D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21</w:t>
      </w:r>
      <w:r w:rsidR="002B4880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627E0D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27E0D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157 – О</w:t>
      </w:r>
      <w:r w:rsidRPr="00627E0D">
        <w:rPr>
          <w:rFonts w:ascii="Times New Roman" w:hAnsi="Times New Roman" w:cs="Times New Roman"/>
          <w:sz w:val="28"/>
          <w:szCs w:val="28"/>
        </w:rPr>
        <w:t>Д</w:t>
      </w:r>
      <w:r w:rsidR="008337E7">
        <w:rPr>
          <w:rFonts w:ascii="Times New Roman" w:hAnsi="Times New Roman" w:cs="Times New Roman"/>
          <w:sz w:val="28"/>
          <w:szCs w:val="28"/>
        </w:rPr>
        <w:t xml:space="preserve"> </w:t>
      </w:r>
      <w:r w:rsidRPr="00627E0D">
        <w:rPr>
          <w:rFonts w:ascii="Times New Roman" w:hAnsi="Times New Roman" w:cs="Times New Roman"/>
          <w:sz w:val="28"/>
          <w:szCs w:val="28"/>
        </w:rPr>
        <w:t xml:space="preserve">проведена инвентаризация </w:t>
      </w:r>
      <w:r w:rsidRPr="00F6483F">
        <w:rPr>
          <w:rFonts w:ascii="Times New Roman" w:hAnsi="Times New Roman" w:cs="Times New Roman"/>
          <w:sz w:val="28"/>
          <w:szCs w:val="28"/>
        </w:rPr>
        <w:t>нефинансовых и финансовых активов</w:t>
      </w:r>
      <w:r w:rsidRPr="00627E0D">
        <w:rPr>
          <w:rFonts w:ascii="Times New Roman" w:hAnsi="Times New Roman" w:cs="Times New Roman"/>
          <w:sz w:val="28"/>
          <w:szCs w:val="28"/>
        </w:rPr>
        <w:t xml:space="preserve"> по состоянию </w:t>
      </w:r>
      <w:r w:rsidR="004421E1" w:rsidRPr="00627E0D">
        <w:rPr>
          <w:rFonts w:ascii="Times New Roman" w:hAnsi="Times New Roman" w:cs="Times New Roman"/>
          <w:sz w:val="28"/>
          <w:szCs w:val="28"/>
        </w:rPr>
        <w:t xml:space="preserve">на </w:t>
      </w:r>
      <w:r w:rsidR="005D401B">
        <w:rPr>
          <w:rFonts w:ascii="Times New Roman" w:hAnsi="Times New Roman" w:cs="Times New Roman"/>
          <w:sz w:val="28"/>
          <w:szCs w:val="28"/>
        </w:rPr>
        <w:t xml:space="preserve">  </w:t>
      </w:r>
      <w:r w:rsidR="004421E1">
        <w:rPr>
          <w:rFonts w:ascii="Times New Roman" w:hAnsi="Times New Roman" w:cs="Times New Roman"/>
          <w:sz w:val="28"/>
          <w:szCs w:val="28"/>
        </w:rPr>
        <w:t>1 декабря</w:t>
      </w:r>
      <w:r w:rsidR="004421E1" w:rsidRPr="00627E0D">
        <w:rPr>
          <w:rFonts w:ascii="Times New Roman" w:hAnsi="Times New Roman" w:cs="Times New Roman"/>
          <w:sz w:val="28"/>
          <w:szCs w:val="28"/>
        </w:rPr>
        <w:t xml:space="preserve"> 202</w:t>
      </w:r>
      <w:r w:rsidR="004421E1">
        <w:rPr>
          <w:rFonts w:ascii="Times New Roman" w:hAnsi="Times New Roman" w:cs="Times New Roman"/>
          <w:sz w:val="28"/>
          <w:szCs w:val="28"/>
        </w:rPr>
        <w:t>2</w:t>
      </w:r>
      <w:r w:rsidR="004421E1" w:rsidRPr="00627E0D">
        <w:rPr>
          <w:rFonts w:ascii="Times New Roman" w:hAnsi="Times New Roman" w:cs="Times New Roman"/>
          <w:sz w:val="28"/>
          <w:szCs w:val="28"/>
        </w:rPr>
        <w:t xml:space="preserve"> г.;</w:t>
      </w:r>
    </w:p>
    <w:p w:rsidR="00FB3027" w:rsidRPr="00754645" w:rsidRDefault="00822B76" w:rsidP="007546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на основании приказа муниципального казенного учреждения «</w:t>
      </w:r>
      <w:r>
        <w:rPr>
          <w:rFonts w:ascii="Times New Roman" w:hAnsi="Times New Roman" w:cs="Times New Roman"/>
          <w:sz w:val="28"/>
          <w:szCs w:val="28"/>
        </w:rPr>
        <w:t>Учреждение по хозяйственному обеспечению деятельности органов местного самоуправления Ванновского сельского поселения Тбилисского района</w:t>
      </w:r>
      <w:r w:rsidRPr="00627E0D">
        <w:rPr>
          <w:rFonts w:ascii="Times New Roman" w:hAnsi="Times New Roman" w:cs="Times New Roman"/>
          <w:sz w:val="28"/>
          <w:szCs w:val="28"/>
        </w:rPr>
        <w:t xml:space="preserve">» от </w:t>
      </w:r>
      <w:r>
        <w:rPr>
          <w:rFonts w:ascii="Times New Roman" w:hAnsi="Times New Roman" w:cs="Times New Roman"/>
          <w:sz w:val="28"/>
          <w:szCs w:val="28"/>
        </w:rPr>
        <w:t>22</w:t>
      </w:r>
      <w:r w:rsidR="002B4880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627E0D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27E0D">
        <w:rPr>
          <w:rFonts w:ascii="Times New Roman" w:hAnsi="Times New Roman" w:cs="Times New Roman"/>
          <w:sz w:val="28"/>
          <w:szCs w:val="28"/>
        </w:rPr>
        <w:t xml:space="preserve"> г. </w:t>
      </w:r>
      <w:r w:rsidR="005D401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27E0D">
        <w:rPr>
          <w:rFonts w:ascii="Times New Roman" w:hAnsi="Times New Roman" w:cs="Times New Roman"/>
          <w:sz w:val="28"/>
          <w:szCs w:val="28"/>
        </w:rPr>
        <w:t>№</w:t>
      </w:r>
      <w:r w:rsidR="005D40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219/1 – ПК </w:t>
      </w:r>
      <w:r w:rsidRPr="00627E0D">
        <w:rPr>
          <w:rFonts w:ascii="Times New Roman" w:hAnsi="Times New Roman" w:cs="Times New Roman"/>
          <w:sz w:val="28"/>
          <w:szCs w:val="28"/>
        </w:rPr>
        <w:t xml:space="preserve">проведена </w:t>
      </w:r>
      <w:r w:rsidRPr="00C6173F">
        <w:rPr>
          <w:rFonts w:ascii="Times New Roman" w:hAnsi="Times New Roman" w:cs="Times New Roman"/>
          <w:sz w:val="28"/>
          <w:szCs w:val="28"/>
        </w:rPr>
        <w:t xml:space="preserve">инвентаризация </w:t>
      </w:r>
      <w:r w:rsidR="00F75811" w:rsidRPr="00C6173F">
        <w:rPr>
          <w:rFonts w:ascii="Times New Roman" w:hAnsi="Times New Roman" w:cs="Times New Roman"/>
          <w:sz w:val="28"/>
          <w:szCs w:val="28"/>
        </w:rPr>
        <w:t>нефинансовых и финансовых активов</w:t>
      </w:r>
      <w:r w:rsidRPr="00627E0D">
        <w:rPr>
          <w:rFonts w:ascii="Times New Roman" w:hAnsi="Times New Roman" w:cs="Times New Roman"/>
          <w:sz w:val="28"/>
          <w:szCs w:val="28"/>
        </w:rPr>
        <w:t xml:space="preserve"> по состоянию </w:t>
      </w:r>
      <w:r w:rsidR="004421E1" w:rsidRPr="00627E0D">
        <w:rPr>
          <w:rFonts w:ascii="Times New Roman" w:hAnsi="Times New Roman" w:cs="Times New Roman"/>
          <w:sz w:val="28"/>
          <w:szCs w:val="28"/>
        </w:rPr>
        <w:t xml:space="preserve">на </w:t>
      </w:r>
      <w:r w:rsidR="004421E1">
        <w:rPr>
          <w:rFonts w:ascii="Times New Roman" w:hAnsi="Times New Roman" w:cs="Times New Roman"/>
          <w:sz w:val="28"/>
          <w:szCs w:val="28"/>
        </w:rPr>
        <w:t>1 декабря</w:t>
      </w:r>
      <w:r w:rsidR="004421E1" w:rsidRPr="00627E0D">
        <w:rPr>
          <w:rFonts w:ascii="Times New Roman" w:hAnsi="Times New Roman" w:cs="Times New Roman"/>
          <w:sz w:val="28"/>
          <w:szCs w:val="28"/>
        </w:rPr>
        <w:t xml:space="preserve"> 202</w:t>
      </w:r>
      <w:r w:rsidR="004421E1">
        <w:rPr>
          <w:rFonts w:ascii="Times New Roman" w:hAnsi="Times New Roman" w:cs="Times New Roman"/>
          <w:sz w:val="28"/>
          <w:szCs w:val="28"/>
        </w:rPr>
        <w:t>2 г</w:t>
      </w:r>
      <w:r w:rsidRPr="00627E0D">
        <w:rPr>
          <w:rFonts w:ascii="Times New Roman" w:hAnsi="Times New Roman" w:cs="Times New Roman"/>
          <w:sz w:val="28"/>
          <w:szCs w:val="28"/>
        </w:rPr>
        <w:t>.</w:t>
      </w:r>
    </w:p>
    <w:p w:rsidR="00911F45" w:rsidRPr="00754645" w:rsidRDefault="00911F45" w:rsidP="00E54D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645">
        <w:rPr>
          <w:rFonts w:ascii="Times New Roman" w:hAnsi="Times New Roman" w:cs="Times New Roman"/>
          <w:color w:val="000000" w:themeColor="text1"/>
          <w:sz w:val="28"/>
          <w:szCs w:val="28"/>
        </w:rPr>
        <w:t>По итогам проведения инвентаризации в</w:t>
      </w:r>
      <w:r w:rsidR="00962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54645">
        <w:rPr>
          <w:rFonts w:ascii="Times New Roman" w:hAnsi="Times New Roman" w:cs="Times New Roman"/>
          <w:sz w:val="28"/>
          <w:szCs w:val="28"/>
        </w:rPr>
        <w:t>МКУ «Учреждение по хозяйственному обеспечению деятельности органов местного самоуправления Ванновского сельского поселения Тбилисского района»</w:t>
      </w:r>
      <w:r w:rsidR="00FB3027" w:rsidRPr="00754645">
        <w:rPr>
          <w:rFonts w:ascii="Times New Roman" w:hAnsi="Times New Roman" w:cs="Times New Roman"/>
          <w:sz w:val="28"/>
          <w:szCs w:val="28"/>
        </w:rPr>
        <w:t xml:space="preserve"> невозможно сделать вывод о наличии или</w:t>
      </w:r>
      <w:r w:rsidR="005D401B">
        <w:rPr>
          <w:rFonts w:ascii="Times New Roman" w:hAnsi="Times New Roman" w:cs="Times New Roman"/>
          <w:sz w:val="28"/>
          <w:szCs w:val="28"/>
        </w:rPr>
        <w:t xml:space="preserve"> </w:t>
      </w:r>
      <w:r w:rsidR="00FB3027" w:rsidRPr="00754645">
        <w:rPr>
          <w:rFonts w:ascii="Times New Roman" w:hAnsi="Times New Roman" w:cs="Times New Roman"/>
          <w:sz w:val="28"/>
          <w:szCs w:val="28"/>
        </w:rPr>
        <w:t>отсутствии расхождений, так как</w:t>
      </w:r>
      <w:r w:rsidR="00EC71C8" w:rsidRPr="00754645">
        <w:rPr>
          <w:rFonts w:ascii="Times New Roman" w:hAnsi="Times New Roman" w:cs="Times New Roman"/>
          <w:sz w:val="28"/>
          <w:szCs w:val="28"/>
        </w:rPr>
        <w:t xml:space="preserve"> в актах о результатах инвентаризации от </w:t>
      </w:r>
      <w:r w:rsidR="00C719FE">
        <w:rPr>
          <w:rFonts w:ascii="Times New Roman" w:hAnsi="Times New Roman" w:cs="Times New Roman"/>
          <w:sz w:val="28"/>
          <w:szCs w:val="28"/>
        </w:rPr>
        <w:t>1 декабря</w:t>
      </w:r>
      <w:r w:rsidR="00C719FE" w:rsidRPr="00627E0D">
        <w:rPr>
          <w:rFonts w:ascii="Times New Roman" w:hAnsi="Times New Roman" w:cs="Times New Roman"/>
          <w:sz w:val="28"/>
          <w:szCs w:val="28"/>
        </w:rPr>
        <w:t xml:space="preserve"> 202</w:t>
      </w:r>
      <w:r w:rsidR="00C719FE">
        <w:rPr>
          <w:rFonts w:ascii="Times New Roman" w:hAnsi="Times New Roman" w:cs="Times New Roman"/>
          <w:sz w:val="28"/>
          <w:szCs w:val="28"/>
        </w:rPr>
        <w:t>2 г</w:t>
      </w:r>
      <w:r w:rsidR="00C719FE" w:rsidRPr="00627E0D">
        <w:rPr>
          <w:rFonts w:ascii="Times New Roman" w:hAnsi="Times New Roman" w:cs="Times New Roman"/>
          <w:sz w:val="28"/>
          <w:szCs w:val="28"/>
        </w:rPr>
        <w:t>.</w:t>
      </w:r>
      <w:r w:rsidR="00EC71C8" w:rsidRPr="00754645">
        <w:rPr>
          <w:rFonts w:ascii="Times New Roman" w:hAnsi="Times New Roman" w:cs="Times New Roman"/>
          <w:sz w:val="28"/>
          <w:szCs w:val="28"/>
        </w:rPr>
        <w:t xml:space="preserve"> № 00000018 и от </w:t>
      </w:r>
      <w:r w:rsidR="00C719FE">
        <w:rPr>
          <w:rFonts w:ascii="Times New Roman" w:hAnsi="Times New Roman" w:cs="Times New Roman"/>
          <w:sz w:val="28"/>
          <w:szCs w:val="28"/>
        </w:rPr>
        <w:t>1 декабря</w:t>
      </w:r>
      <w:r w:rsidR="00C719FE" w:rsidRPr="00627E0D">
        <w:rPr>
          <w:rFonts w:ascii="Times New Roman" w:hAnsi="Times New Roman" w:cs="Times New Roman"/>
          <w:sz w:val="28"/>
          <w:szCs w:val="28"/>
        </w:rPr>
        <w:t xml:space="preserve"> 202</w:t>
      </w:r>
      <w:r w:rsidR="00C719FE">
        <w:rPr>
          <w:rFonts w:ascii="Times New Roman" w:hAnsi="Times New Roman" w:cs="Times New Roman"/>
          <w:sz w:val="28"/>
          <w:szCs w:val="28"/>
        </w:rPr>
        <w:t>2 г</w:t>
      </w:r>
      <w:r w:rsidR="00C719FE" w:rsidRPr="00627E0D">
        <w:rPr>
          <w:rFonts w:ascii="Times New Roman" w:hAnsi="Times New Roman" w:cs="Times New Roman"/>
          <w:sz w:val="28"/>
          <w:szCs w:val="28"/>
        </w:rPr>
        <w:t>.</w:t>
      </w:r>
      <w:r w:rsidR="00EC71C8" w:rsidRPr="00754645">
        <w:rPr>
          <w:rFonts w:ascii="Times New Roman" w:hAnsi="Times New Roman" w:cs="Times New Roman"/>
          <w:sz w:val="28"/>
          <w:szCs w:val="28"/>
        </w:rPr>
        <w:t xml:space="preserve"> № 00000019</w:t>
      </w:r>
      <w:r w:rsidR="008337E7">
        <w:rPr>
          <w:rFonts w:ascii="Times New Roman" w:hAnsi="Times New Roman" w:cs="Times New Roman"/>
          <w:sz w:val="28"/>
          <w:szCs w:val="28"/>
        </w:rPr>
        <w:t xml:space="preserve"> </w:t>
      </w:r>
      <w:r w:rsidR="00EC71C8" w:rsidRPr="00754645">
        <w:rPr>
          <w:rFonts w:ascii="Times New Roman" w:hAnsi="Times New Roman" w:cs="Times New Roman"/>
          <w:sz w:val="28"/>
          <w:szCs w:val="28"/>
        </w:rPr>
        <w:t>не заполнены итоги проведения инвентаризации</w:t>
      </w:r>
      <w:r w:rsidR="000951EA" w:rsidRPr="00754645">
        <w:rPr>
          <w:rFonts w:ascii="Times New Roman" w:hAnsi="Times New Roman" w:cs="Times New Roman"/>
          <w:sz w:val="28"/>
          <w:szCs w:val="28"/>
        </w:rPr>
        <w:t>.</w:t>
      </w:r>
    </w:p>
    <w:p w:rsidR="00754645" w:rsidRDefault="00754645" w:rsidP="00E54D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6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итогам проведения инвентаризации в </w:t>
      </w:r>
      <w:r w:rsidR="002B488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754645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дминистрации</w:t>
      </w:r>
      <w:r w:rsidR="009869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Pr="00754645">
        <w:rPr>
          <w:rFonts w:ascii="Times New Roman" w:hAnsi="Times New Roman" w:cs="Times New Roman"/>
          <w:color w:val="000000" w:themeColor="text1"/>
          <w:sz w:val="28"/>
          <w:szCs w:val="28"/>
        </w:rPr>
        <w:t>МБУК «Ванновский КДЦ» расхождений не установлено.</w:t>
      </w:r>
    </w:p>
    <w:p w:rsidR="00763FC4" w:rsidRDefault="00763FC4" w:rsidP="00763F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FC4">
        <w:rPr>
          <w:rFonts w:ascii="Times New Roman" w:hAnsi="Times New Roman" w:cs="Times New Roman"/>
          <w:sz w:val="28"/>
          <w:szCs w:val="28"/>
        </w:rPr>
        <w:t>Визуальной проверкой правильности заполнения форм бюджетной отчетности установлено следующее:</w:t>
      </w:r>
    </w:p>
    <w:p w:rsidR="00E82ADD" w:rsidRPr="005D401B" w:rsidRDefault="008E2D6C" w:rsidP="00763F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401B">
        <w:rPr>
          <w:rFonts w:ascii="Times New Roman" w:eastAsia="Calibri" w:hAnsi="Times New Roman" w:cs="Times New Roman"/>
          <w:sz w:val="28"/>
          <w:szCs w:val="28"/>
        </w:rPr>
        <w:t>В</w:t>
      </w:r>
      <w:r w:rsidR="00672A64" w:rsidRPr="005D4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2ADD" w:rsidRPr="005D401B">
        <w:rPr>
          <w:rFonts w:ascii="Times New Roman" w:eastAsia="Calibri" w:hAnsi="Times New Roman" w:cs="Times New Roman"/>
          <w:sz w:val="28"/>
          <w:szCs w:val="28"/>
        </w:rPr>
        <w:t>нарушение</w:t>
      </w:r>
      <w:r w:rsidR="00672A64" w:rsidRPr="005D401B">
        <w:rPr>
          <w:rFonts w:ascii="Times New Roman" w:eastAsia="Calibri" w:hAnsi="Times New Roman" w:cs="Times New Roman"/>
          <w:sz w:val="28"/>
          <w:szCs w:val="28"/>
        </w:rPr>
        <w:t xml:space="preserve"> требовани</w:t>
      </w:r>
      <w:r w:rsidR="00E82ADD" w:rsidRPr="005D401B">
        <w:rPr>
          <w:rFonts w:ascii="Times New Roman" w:eastAsia="Calibri" w:hAnsi="Times New Roman" w:cs="Times New Roman"/>
          <w:sz w:val="28"/>
          <w:szCs w:val="28"/>
        </w:rPr>
        <w:t>й</w:t>
      </w:r>
      <w:r w:rsidR="00672A64" w:rsidRPr="005D401B">
        <w:rPr>
          <w:rFonts w:ascii="Times New Roman" w:eastAsia="Calibri" w:hAnsi="Times New Roman" w:cs="Times New Roman"/>
          <w:sz w:val="28"/>
          <w:szCs w:val="28"/>
        </w:rPr>
        <w:t xml:space="preserve"> пункта 6 Инструкции о порядке составления и представления отчетности, бюджетная отчетность</w:t>
      </w:r>
      <w:r w:rsidR="00E82ADD" w:rsidRPr="005D401B">
        <w:rPr>
          <w:rFonts w:ascii="Times New Roman" w:eastAsia="Calibri" w:hAnsi="Times New Roman" w:cs="Times New Roman"/>
          <w:sz w:val="28"/>
          <w:szCs w:val="28"/>
        </w:rPr>
        <w:t xml:space="preserve"> не</w:t>
      </w:r>
      <w:r w:rsidR="00672A64" w:rsidRPr="005D401B">
        <w:rPr>
          <w:rFonts w:ascii="Times New Roman" w:eastAsia="Calibri" w:hAnsi="Times New Roman" w:cs="Times New Roman"/>
          <w:sz w:val="28"/>
          <w:szCs w:val="28"/>
        </w:rPr>
        <w:t xml:space="preserve"> подписана</w:t>
      </w:r>
      <w:r w:rsidR="008337E7" w:rsidRPr="005D4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2A64" w:rsidRPr="005D401B">
        <w:rPr>
          <w:rFonts w:ascii="Times New Roman" w:eastAsia="Calibri" w:hAnsi="Times New Roman" w:cs="Times New Roman"/>
          <w:sz w:val="28"/>
          <w:szCs w:val="28"/>
        </w:rPr>
        <w:t>главой Ванновского сельского поселения</w:t>
      </w:r>
      <w:r w:rsidR="007F31BC" w:rsidRPr="005D401B">
        <w:rPr>
          <w:rFonts w:ascii="Times New Roman" w:eastAsia="Calibri" w:hAnsi="Times New Roman" w:cs="Times New Roman"/>
          <w:sz w:val="28"/>
          <w:szCs w:val="28"/>
        </w:rPr>
        <w:t>,</w:t>
      </w:r>
      <w:r w:rsidR="0026736D" w:rsidRPr="005D401B">
        <w:rPr>
          <w:rFonts w:ascii="Times New Roman" w:eastAsia="Calibri" w:hAnsi="Times New Roman" w:cs="Times New Roman"/>
          <w:sz w:val="28"/>
          <w:szCs w:val="28"/>
        </w:rPr>
        <w:t xml:space="preserve"> в том числе</w:t>
      </w:r>
      <w:r w:rsidR="00E82ADD" w:rsidRPr="005D401B">
        <w:rPr>
          <w:rFonts w:ascii="Times New Roman" w:eastAsia="Calibri" w:hAnsi="Times New Roman" w:cs="Times New Roman"/>
          <w:sz w:val="28"/>
          <w:szCs w:val="28"/>
        </w:rPr>
        <w:t>:</w:t>
      </w:r>
    </w:p>
    <w:p w:rsidR="009C0D1A" w:rsidRPr="005D401B" w:rsidRDefault="0026736D" w:rsidP="00763F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401B">
        <w:rPr>
          <w:rFonts w:ascii="Times New Roman" w:eastAsia="Calibri" w:hAnsi="Times New Roman" w:cs="Times New Roman"/>
          <w:sz w:val="28"/>
          <w:szCs w:val="28"/>
        </w:rPr>
        <w:t>форма 0503160 «Пояснительная записка»</w:t>
      </w:r>
    </w:p>
    <w:p w:rsidR="0026736D" w:rsidRPr="005D401B" w:rsidRDefault="009C0D1A" w:rsidP="00763F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401B">
        <w:rPr>
          <w:rFonts w:ascii="Times New Roman" w:eastAsia="Calibri" w:hAnsi="Times New Roman" w:cs="Times New Roman"/>
          <w:sz w:val="28"/>
          <w:szCs w:val="28"/>
        </w:rPr>
        <w:t>форма 0503760 «Пояснительная записка»</w:t>
      </w:r>
      <w:r w:rsidR="007F31BC" w:rsidRPr="005D401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F31BC" w:rsidRPr="005D401B" w:rsidRDefault="007F31BC" w:rsidP="00763F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401B">
        <w:rPr>
          <w:rFonts w:ascii="Times New Roman" w:eastAsia="Calibri" w:hAnsi="Times New Roman" w:cs="Times New Roman"/>
          <w:sz w:val="28"/>
          <w:szCs w:val="28"/>
        </w:rPr>
        <w:t>форма 0503169 «Сведения по дебиторской и кредиторской задолженности» по виду задолженности – дебиторская</w:t>
      </w:r>
      <w:r w:rsidR="00D35EB5" w:rsidRPr="005D401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35EB5" w:rsidRPr="005D401B" w:rsidRDefault="00D35EB5" w:rsidP="00763F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401B">
        <w:rPr>
          <w:rFonts w:ascii="Times New Roman" w:eastAsia="Calibri" w:hAnsi="Times New Roman" w:cs="Times New Roman"/>
          <w:sz w:val="28"/>
          <w:szCs w:val="28"/>
        </w:rPr>
        <w:t>форма 0503769 «Сведения по дебиторской и кредиторской задолженности» по виду задолженности – дебиторская, в разрезе всех источников финансирования.</w:t>
      </w:r>
    </w:p>
    <w:p w:rsidR="007F31BC" w:rsidRPr="005D401B" w:rsidRDefault="007F31BC" w:rsidP="007F31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401B">
        <w:rPr>
          <w:rFonts w:ascii="Times New Roman" w:eastAsia="Calibri" w:hAnsi="Times New Roman" w:cs="Times New Roman"/>
          <w:sz w:val="28"/>
          <w:szCs w:val="28"/>
        </w:rPr>
        <w:t>В нарушение требований пункта 6 Инструкции о порядке составления и представления отчетности, бюджетная отчетность не подписана главным бухгалтером, в том числе:</w:t>
      </w:r>
    </w:p>
    <w:p w:rsidR="009C0D1A" w:rsidRPr="005D401B" w:rsidRDefault="009C0D1A" w:rsidP="009C0D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401B">
        <w:rPr>
          <w:rFonts w:ascii="Times New Roman" w:eastAsia="Calibri" w:hAnsi="Times New Roman" w:cs="Times New Roman"/>
          <w:sz w:val="28"/>
          <w:szCs w:val="28"/>
        </w:rPr>
        <w:t>форма 0503160 «Пояснительная записка»</w:t>
      </w:r>
    </w:p>
    <w:p w:rsidR="009C0D1A" w:rsidRPr="005D401B" w:rsidRDefault="009C0D1A" w:rsidP="009C0D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401B">
        <w:rPr>
          <w:rFonts w:ascii="Times New Roman" w:eastAsia="Calibri" w:hAnsi="Times New Roman" w:cs="Times New Roman"/>
          <w:sz w:val="28"/>
          <w:szCs w:val="28"/>
        </w:rPr>
        <w:t>форма 0503760 «Пояснительная записка»;</w:t>
      </w:r>
    </w:p>
    <w:p w:rsidR="007F31BC" w:rsidRPr="005D401B" w:rsidRDefault="009C0D1A" w:rsidP="009C0D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401B">
        <w:rPr>
          <w:rFonts w:ascii="Times New Roman" w:eastAsia="Calibri" w:hAnsi="Times New Roman" w:cs="Times New Roman"/>
          <w:sz w:val="28"/>
          <w:szCs w:val="28"/>
        </w:rPr>
        <w:t>форма 0503169 «Сведения по дебиторской и кредиторской задолженности» по виду задолженности – дебиторская</w:t>
      </w:r>
      <w:r w:rsidR="00F624D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72A64" w:rsidRDefault="00D53E35" w:rsidP="00D53E3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51EA">
        <w:rPr>
          <w:rFonts w:ascii="Times New Roman" w:hAnsi="Times New Roman" w:cs="Times New Roman"/>
          <w:sz w:val="28"/>
          <w:szCs w:val="28"/>
        </w:rPr>
        <w:t>Бюджетная отчетность составлена нарастающим итогом с начала года в рублях с точностью до второго десятичного знака после запятой, что соответствует п</w:t>
      </w:r>
      <w:r w:rsidR="0015791D" w:rsidRPr="000951EA">
        <w:rPr>
          <w:rFonts w:ascii="Times New Roman" w:hAnsi="Times New Roman" w:cs="Times New Roman"/>
          <w:sz w:val="28"/>
          <w:szCs w:val="28"/>
        </w:rPr>
        <w:t xml:space="preserve">ункту </w:t>
      </w:r>
      <w:r w:rsidRPr="000951EA">
        <w:rPr>
          <w:rFonts w:ascii="Times New Roman" w:hAnsi="Times New Roman" w:cs="Times New Roman"/>
          <w:sz w:val="28"/>
          <w:szCs w:val="28"/>
        </w:rPr>
        <w:t xml:space="preserve">9 Инструкции </w:t>
      </w:r>
      <w:r w:rsidR="006B09C2" w:rsidRPr="006B09C2">
        <w:rPr>
          <w:rFonts w:ascii="Times New Roman" w:hAnsi="Times New Roman" w:cs="Times New Roman"/>
          <w:sz w:val="28"/>
          <w:szCs w:val="28"/>
        </w:rPr>
        <w:t>о порядке составления и представления отчетности</w:t>
      </w:r>
      <w:r w:rsidRPr="000951EA">
        <w:rPr>
          <w:rFonts w:ascii="Times New Roman" w:hAnsi="Times New Roman" w:cs="Times New Roman"/>
          <w:sz w:val="28"/>
          <w:szCs w:val="28"/>
        </w:rPr>
        <w:t>.</w:t>
      </w:r>
    </w:p>
    <w:p w:rsidR="008C1CFC" w:rsidRDefault="00043A32" w:rsidP="008E2D6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ходе проверки проведена выборочная сверка показателей </w:t>
      </w:r>
      <w:r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баланса </w:t>
      </w:r>
      <w:r w:rsidR="005B2BD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(</w:t>
      </w:r>
      <w:r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</w:t>
      </w:r>
      <w:r w:rsidR="005B2BD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0503</w:t>
      </w:r>
      <w:r w:rsidRPr="00AA7E9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130</w:t>
      </w:r>
      <w:r w:rsidR="005B2BD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</w:t>
      </w:r>
      <w:r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главной книгой</w:t>
      </w:r>
      <w:r w:rsidR="008337E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5B2BD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(</w:t>
      </w:r>
      <w:r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</w:t>
      </w:r>
      <w:r w:rsidR="005B2BD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0504072</w:t>
      </w:r>
      <w:r w:rsidR="005B2BD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</w:t>
      </w:r>
      <w:r w:rsidR="008C1CF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(таблица 1):</w:t>
      </w:r>
    </w:p>
    <w:p w:rsidR="008C1CFC" w:rsidRDefault="008C1CFC" w:rsidP="008C1CFC">
      <w:pPr>
        <w:pStyle w:val="aff3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043A32" w:rsidRDefault="008C1CFC" w:rsidP="008C1CFC">
      <w:pPr>
        <w:pStyle w:val="aff3"/>
        <w:ind w:left="70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Таблица 1 (</w:t>
      </w:r>
      <w:r w:rsidR="00033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тыс.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руб</w:t>
      </w:r>
      <w:r w:rsidR="00033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лей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</w:t>
      </w:r>
    </w:p>
    <w:tbl>
      <w:tblPr>
        <w:tblStyle w:val="a3"/>
        <w:tblW w:w="1105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418"/>
        <w:gridCol w:w="1559"/>
        <w:gridCol w:w="1417"/>
        <w:gridCol w:w="1418"/>
        <w:gridCol w:w="992"/>
        <w:gridCol w:w="1134"/>
        <w:gridCol w:w="1276"/>
      </w:tblGrid>
      <w:tr w:rsidR="003D4566" w:rsidRPr="00F11392" w:rsidTr="005D401B">
        <w:tc>
          <w:tcPr>
            <w:tcW w:w="567" w:type="dxa"/>
            <w:vMerge w:val="restart"/>
          </w:tcPr>
          <w:p w:rsidR="003D4566" w:rsidRPr="00F11392" w:rsidRDefault="003D4566" w:rsidP="003D4566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276" w:type="dxa"/>
            <w:vMerge w:val="restart"/>
          </w:tcPr>
          <w:p w:rsidR="003D4566" w:rsidRPr="00F11392" w:rsidRDefault="003D4566" w:rsidP="003D4566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Номер счета</w:t>
            </w:r>
          </w:p>
        </w:tc>
        <w:tc>
          <w:tcPr>
            <w:tcW w:w="2977" w:type="dxa"/>
            <w:gridSpan w:val="2"/>
          </w:tcPr>
          <w:p w:rsidR="002A0027" w:rsidRPr="00F11392" w:rsidRDefault="003D4566" w:rsidP="003D4566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По дан</w:t>
            </w:r>
            <w:r w:rsidR="002A0027" w:rsidRPr="00F11392">
              <w:rPr>
                <w:rFonts w:ascii="Times New Roman" w:hAnsi="Times New Roman" w:cs="Times New Roman"/>
              </w:rPr>
              <w:t>ным</w:t>
            </w:r>
          </w:p>
          <w:p w:rsidR="003D4566" w:rsidRPr="00F11392" w:rsidRDefault="003D4566" w:rsidP="003D4566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баланса</w:t>
            </w:r>
          </w:p>
        </w:tc>
        <w:tc>
          <w:tcPr>
            <w:tcW w:w="2835" w:type="dxa"/>
            <w:gridSpan w:val="2"/>
          </w:tcPr>
          <w:p w:rsidR="002A0027" w:rsidRPr="00F11392" w:rsidRDefault="003D4566" w:rsidP="003D4566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По данным</w:t>
            </w:r>
          </w:p>
          <w:p w:rsidR="003D4566" w:rsidRPr="00F11392" w:rsidRDefault="003D4566" w:rsidP="003D4566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главной книги</w:t>
            </w:r>
          </w:p>
        </w:tc>
        <w:tc>
          <w:tcPr>
            <w:tcW w:w="2126" w:type="dxa"/>
            <w:gridSpan w:val="2"/>
          </w:tcPr>
          <w:p w:rsidR="002A0027" w:rsidRPr="00F11392" w:rsidRDefault="003D4566" w:rsidP="003D4566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 xml:space="preserve">Расхождение </w:t>
            </w:r>
          </w:p>
          <w:p w:rsidR="003D4566" w:rsidRPr="00F11392" w:rsidRDefault="003D4566" w:rsidP="003D4566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данных «+», «-»</w:t>
            </w:r>
          </w:p>
        </w:tc>
        <w:tc>
          <w:tcPr>
            <w:tcW w:w="1276" w:type="dxa"/>
            <w:vMerge w:val="restart"/>
          </w:tcPr>
          <w:p w:rsidR="003D4566" w:rsidRPr="00F11392" w:rsidRDefault="003D4566" w:rsidP="005D401B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Причины расхождений</w:t>
            </w:r>
          </w:p>
        </w:tc>
      </w:tr>
      <w:tr w:rsidR="003D4566" w:rsidRPr="00F11392" w:rsidTr="005D401B">
        <w:tc>
          <w:tcPr>
            <w:tcW w:w="567" w:type="dxa"/>
            <w:vMerge/>
          </w:tcPr>
          <w:p w:rsidR="003D4566" w:rsidRPr="00F11392" w:rsidRDefault="003D4566" w:rsidP="003D456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3D4566" w:rsidRPr="00F11392" w:rsidRDefault="003D4566" w:rsidP="003D456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D4566" w:rsidRPr="00F11392" w:rsidRDefault="003D4566" w:rsidP="003D4566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на начало периода</w:t>
            </w:r>
          </w:p>
        </w:tc>
        <w:tc>
          <w:tcPr>
            <w:tcW w:w="1559" w:type="dxa"/>
          </w:tcPr>
          <w:p w:rsidR="003D4566" w:rsidRPr="00F11392" w:rsidRDefault="003D4566" w:rsidP="003D4566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на конец периода</w:t>
            </w:r>
          </w:p>
        </w:tc>
        <w:tc>
          <w:tcPr>
            <w:tcW w:w="1417" w:type="dxa"/>
          </w:tcPr>
          <w:p w:rsidR="003D4566" w:rsidRPr="00F11392" w:rsidRDefault="003D4566" w:rsidP="003D4566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на начало периода</w:t>
            </w:r>
          </w:p>
        </w:tc>
        <w:tc>
          <w:tcPr>
            <w:tcW w:w="1418" w:type="dxa"/>
          </w:tcPr>
          <w:p w:rsidR="003D4566" w:rsidRPr="00F11392" w:rsidRDefault="003D4566" w:rsidP="003D4566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на конец периода</w:t>
            </w:r>
          </w:p>
        </w:tc>
        <w:tc>
          <w:tcPr>
            <w:tcW w:w="992" w:type="dxa"/>
          </w:tcPr>
          <w:p w:rsidR="003D4566" w:rsidRPr="00F11392" w:rsidRDefault="003D4566" w:rsidP="005D401B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на начало периода</w:t>
            </w:r>
          </w:p>
        </w:tc>
        <w:tc>
          <w:tcPr>
            <w:tcW w:w="1134" w:type="dxa"/>
          </w:tcPr>
          <w:p w:rsidR="003D4566" w:rsidRPr="00F11392" w:rsidRDefault="003D4566" w:rsidP="003D4566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на конец периода</w:t>
            </w:r>
          </w:p>
        </w:tc>
        <w:tc>
          <w:tcPr>
            <w:tcW w:w="1276" w:type="dxa"/>
            <w:vMerge/>
          </w:tcPr>
          <w:p w:rsidR="003D4566" w:rsidRPr="00F11392" w:rsidRDefault="003D4566" w:rsidP="003D456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D4566" w:rsidRPr="00F11392" w:rsidTr="005D401B">
        <w:tc>
          <w:tcPr>
            <w:tcW w:w="567" w:type="dxa"/>
          </w:tcPr>
          <w:p w:rsidR="003D4566" w:rsidRPr="00F11392" w:rsidRDefault="003D4566" w:rsidP="003D4566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3D4566" w:rsidRPr="00F11392" w:rsidRDefault="003D4566" w:rsidP="003D4566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3D4566" w:rsidRPr="00F11392" w:rsidRDefault="003D4566" w:rsidP="003D4566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3D4566" w:rsidRPr="00F11392" w:rsidRDefault="003D4566" w:rsidP="003D4566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3D4566" w:rsidRPr="00F11392" w:rsidRDefault="003D4566" w:rsidP="003D4566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</w:tcPr>
          <w:p w:rsidR="003D4566" w:rsidRPr="00F11392" w:rsidRDefault="003D4566" w:rsidP="003D4566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3D4566" w:rsidRPr="00F11392" w:rsidRDefault="003D4566" w:rsidP="003D4566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3D4566" w:rsidRPr="00F11392" w:rsidRDefault="003D4566" w:rsidP="003D4566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3D4566" w:rsidRPr="00F11392" w:rsidRDefault="003D4566" w:rsidP="003D4566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9</w:t>
            </w:r>
          </w:p>
        </w:tc>
      </w:tr>
      <w:tr w:rsidR="00F11392" w:rsidRPr="00F11392" w:rsidTr="005D401B">
        <w:tc>
          <w:tcPr>
            <w:tcW w:w="567" w:type="dxa"/>
          </w:tcPr>
          <w:p w:rsidR="00F11392" w:rsidRPr="00F11392" w:rsidRDefault="00F11392" w:rsidP="002A0027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11392" w:rsidRPr="00F11392" w:rsidRDefault="00F11392" w:rsidP="003D4566">
            <w:pPr>
              <w:jc w:val="both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eastAsia="Calibri" w:hAnsi="Times New Roman" w:cs="Times New Roman"/>
                <w:bCs/>
                <w:lang w:eastAsia="ar-SA"/>
              </w:rPr>
              <w:t>010100000</w:t>
            </w:r>
          </w:p>
        </w:tc>
        <w:tc>
          <w:tcPr>
            <w:tcW w:w="1418" w:type="dxa"/>
          </w:tcPr>
          <w:p w:rsidR="00F11392" w:rsidRPr="00F11392" w:rsidRDefault="00F11392" w:rsidP="002A0027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eastAsia="Times New Roman" w:hAnsi="Times New Roman" w:cs="Times New Roman"/>
                <w:lang w:eastAsia="ar-SA"/>
              </w:rPr>
              <w:t>69 780, 73</w:t>
            </w:r>
          </w:p>
        </w:tc>
        <w:tc>
          <w:tcPr>
            <w:tcW w:w="1559" w:type="dxa"/>
          </w:tcPr>
          <w:p w:rsidR="00F11392" w:rsidRPr="00F11392" w:rsidRDefault="00F11392" w:rsidP="00F11392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71 479, 61</w:t>
            </w:r>
          </w:p>
        </w:tc>
        <w:tc>
          <w:tcPr>
            <w:tcW w:w="1417" w:type="dxa"/>
          </w:tcPr>
          <w:p w:rsidR="00F11392" w:rsidRPr="00F11392" w:rsidRDefault="00F11392" w:rsidP="008748AB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eastAsia="Times New Roman" w:hAnsi="Times New Roman" w:cs="Times New Roman"/>
                <w:lang w:eastAsia="ar-SA"/>
              </w:rPr>
              <w:t>69 780, 73</w:t>
            </w:r>
          </w:p>
        </w:tc>
        <w:tc>
          <w:tcPr>
            <w:tcW w:w="1418" w:type="dxa"/>
          </w:tcPr>
          <w:p w:rsidR="00F11392" w:rsidRPr="00F11392" w:rsidRDefault="00F11392" w:rsidP="008748AB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71 479, 61</w:t>
            </w:r>
          </w:p>
        </w:tc>
        <w:tc>
          <w:tcPr>
            <w:tcW w:w="992" w:type="dxa"/>
          </w:tcPr>
          <w:p w:rsidR="00F11392" w:rsidRPr="00F11392" w:rsidRDefault="00F11392" w:rsidP="00571BE3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11392" w:rsidRPr="00F11392" w:rsidRDefault="00F11392" w:rsidP="00571BE3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F11392" w:rsidRPr="00F11392" w:rsidRDefault="00F11392" w:rsidP="00571B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1392" w:rsidRPr="00F11392" w:rsidTr="005D401B">
        <w:tc>
          <w:tcPr>
            <w:tcW w:w="567" w:type="dxa"/>
          </w:tcPr>
          <w:p w:rsidR="00F11392" w:rsidRPr="00F11392" w:rsidRDefault="00F11392" w:rsidP="002A0027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F11392" w:rsidRPr="00F11392" w:rsidRDefault="00F11392" w:rsidP="003D4566">
            <w:pPr>
              <w:jc w:val="both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F11392">
              <w:rPr>
                <w:rFonts w:ascii="Times New Roman" w:eastAsia="Calibri" w:hAnsi="Times New Roman" w:cs="Times New Roman"/>
                <w:bCs/>
                <w:lang w:eastAsia="ar-SA"/>
              </w:rPr>
              <w:t>010500000</w:t>
            </w:r>
          </w:p>
        </w:tc>
        <w:tc>
          <w:tcPr>
            <w:tcW w:w="1418" w:type="dxa"/>
          </w:tcPr>
          <w:p w:rsidR="00F11392" w:rsidRPr="00F11392" w:rsidRDefault="00F11392" w:rsidP="003355D4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11392">
              <w:rPr>
                <w:rFonts w:ascii="Times New Roman" w:eastAsia="Times New Roman" w:hAnsi="Times New Roman" w:cs="Times New Roman"/>
                <w:lang w:eastAsia="ar-SA"/>
              </w:rPr>
              <w:t>5 500, 57</w:t>
            </w:r>
          </w:p>
        </w:tc>
        <w:tc>
          <w:tcPr>
            <w:tcW w:w="1559" w:type="dxa"/>
          </w:tcPr>
          <w:p w:rsidR="00F11392" w:rsidRPr="00F11392" w:rsidRDefault="00F11392" w:rsidP="00F11392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2 865, 57</w:t>
            </w:r>
          </w:p>
        </w:tc>
        <w:tc>
          <w:tcPr>
            <w:tcW w:w="1417" w:type="dxa"/>
          </w:tcPr>
          <w:p w:rsidR="00F11392" w:rsidRPr="00F11392" w:rsidRDefault="00F11392" w:rsidP="008748AB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11392">
              <w:rPr>
                <w:rFonts w:ascii="Times New Roman" w:eastAsia="Times New Roman" w:hAnsi="Times New Roman" w:cs="Times New Roman"/>
                <w:lang w:eastAsia="ar-SA"/>
              </w:rPr>
              <w:t>5 500, 57</w:t>
            </w:r>
          </w:p>
        </w:tc>
        <w:tc>
          <w:tcPr>
            <w:tcW w:w="1418" w:type="dxa"/>
          </w:tcPr>
          <w:p w:rsidR="00F11392" w:rsidRPr="00F11392" w:rsidRDefault="00F11392" w:rsidP="008748AB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2 865, 57</w:t>
            </w:r>
          </w:p>
        </w:tc>
        <w:tc>
          <w:tcPr>
            <w:tcW w:w="992" w:type="dxa"/>
          </w:tcPr>
          <w:p w:rsidR="00F11392" w:rsidRPr="00F11392" w:rsidRDefault="00F11392" w:rsidP="00571BE3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11392" w:rsidRPr="00F11392" w:rsidRDefault="00F11392" w:rsidP="00571BE3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F11392" w:rsidRPr="00F11392" w:rsidRDefault="00F11392" w:rsidP="00571B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1392" w:rsidRPr="00F11392" w:rsidTr="005D401B">
        <w:tc>
          <w:tcPr>
            <w:tcW w:w="567" w:type="dxa"/>
          </w:tcPr>
          <w:p w:rsidR="00F11392" w:rsidRPr="00F11392" w:rsidRDefault="00F11392" w:rsidP="002A0027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F11392" w:rsidRPr="00F11392" w:rsidRDefault="00F11392" w:rsidP="003D4566">
            <w:pPr>
              <w:jc w:val="both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F11392">
              <w:rPr>
                <w:rFonts w:ascii="Times New Roman" w:eastAsia="Calibri" w:hAnsi="Times New Roman" w:cs="Times New Roman"/>
                <w:bCs/>
                <w:lang w:eastAsia="ar-SA"/>
              </w:rPr>
              <w:t>010600000</w:t>
            </w:r>
          </w:p>
        </w:tc>
        <w:tc>
          <w:tcPr>
            <w:tcW w:w="1418" w:type="dxa"/>
          </w:tcPr>
          <w:p w:rsidR="00F11392" w:rsidRPr="00F11392" w:rsidRDefault="00F11392" w:rsidP="003355D4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11392">
              <w:rPr>
                <w:rFonts w:ascii="Times New Roman" w:eastAsia="Times New Roman" w:hAnsi="Times New Roman" w:cs="Times New Roman"/>
                <w:lang w:eastAsia="ar-SA"/>
              </w:rPr>
              <w:t>5 272, 39</w:t>
            </w:r>
          </w:p>
        </w:tc>
        <w:tc>
          <w:tcPr>
            <w:tcW w:w="1559" w:type="dxa"/>
          </w:tcPr>
          <w:p w:rsidR="00F11392" w:rsidRPr="00F11392" w:rsidRDefault="00F11392" w:rsidP="00F11392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4 330, 76</w:t>
            </w:r>
          </w:p>
        </w:tc>
        <w:tc>
          <w:tcPr>
            <w:tcW w:w="1417" w:type="dxa"/>
          </w:tcPr>
          <w:p w:rsidR="00F11392" w:rsidRPr="00F11392" w:rsidRDefault="00F11392" w:rsidP="008748AB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11392">
              <w:rPr>
                <w:rFonts w:ascii="Times New Roman" w:eastAsia="Times New Roman" w:hAnsi="Times New Roman" w:cs="Times New Roman"/>
                <w:lang w:eastAsia="ar-SA"/>
              </w:rPr>
              <w:t>5 272, 39</w:t>
            </w:r>
          </w:p>
        </w:tc>
        <w:tc>
          <w:tcPr>
            <w:tcW w:w="1418" w:type="dxa"/>
          </w:tcPr>
          <w:p w:rsidR="00F11392" w:rsidRPr="00F11392" w:rsidRDefault="00F11392" w:rsidP="008748AB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4 330, 76</w:t>
            </w:r>
          </w:p>
        </w:tc>
        <w:tc>
          <w:tcPr>
            <w:tcW w:w="992" w:type="dxa"/>
          </w:tcPr>
          <w:p w:rsidR="00F11392" w:rsidRPr="00F11392" w:rsidRDefault="00F11392" w:rsidP="00571BE3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11392" w:rsidRPr="00F11392" w:rsidRDefault="00F11392" w:rsidP="00571BE3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F11392" w:rsidRPr="00F11392" w:rsidRDefault="00F11392" w:rsidP="00571B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1392" w:rsidRPr="00F11392" w:rsidTr="005D401B">
        <w:tc>
          <w:tcPr>
            <w:tcW w:w="567" w:type="dxa"/>
          </w:tcPr>
          <w:p w:rsidR="00F11392" w:rsidRPr="00F11392" w:rsidRDefault="00F11392" w:rsidP="002A0027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F11392" w:rsidRPr="00F11392" w:rsidRDefault="00F11392" w:rsidP="003D4566">
            <w:pPr>
              <w:jc w:val="both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F11392">
              <w:rPr>
                <w:rFonts w:ascii="Times New Roman" w:eastAsia="Calibri" w:hAnsi="Times New Roman" w:cs="Times New Roman"/>
                <w:bCs/>
                <w:lang w:eastAsia="ar-SA"/>
              </w:rPr>
              <w:t>010800000</w:t>
            </w:r>
          </w:p>
        </w:tc>
        <w:tc>
          <w:tcPr>
            <w:tcW w:w="1418" w:type="dxa"/>
          </w:tcPr>
          <w:p w:rsidR="00F11392" w:rsidRPr="00F11392" w:rsidRDefault="00F11392" w:rsidP="003355D4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11392">
              <w:rPr>
                <w:rFonts w:ascii="Times New Roman" w:eastAsia="Times New Roman" w:hAnsi="Times New Roman" w:cs="Times New Roman"/>
                <w:lang w:eastAsia="ar-SA"/>
              </w:rPr>
              <w:t>101 821, 98</w:t>
            </w:r>
          </w:p>
        </w:tc>
        <w:tc>
          <w:tcPr>
            <w:tcW w:w="1559" w:type="dxa"/>
          </w:tcPr>
          <w:p w:rsidR="00F11392" w:rsidRPr="00F11392" w:rsidRDefault="00F11392" w:rsidP="00F11392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136 569, 69</w:t>
            </w:r>
          </w:p>
        </w:tc>
        <w:tc>
          <w:tcPr>
            <w:tcW w:w="1417" w:type="dxa"/>
          </w:tcPr>
          <w:p w:rsidR="00F11392" w:rsidRPr="00F11392" w:rsidRDefault="00F11392" w:rsidP="008748AB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11392">
              <w:rPr>
                <w:rFonts w:ascii="Times New Roman" w:eastAsia="Times New Roman" w:hAnsi="Times New Roman" w:cs="Times New Roman"/>
                <w:lang w:eastAsia="ar-SA"/>
              </w:rPr>
              <w:t>101 821, 98</w:t>
            </w:r>
          </w:p>
        </w:tc>
        <w:tc>
          <w:tcPr>
            <w:tcW w:w="1418" w:type="dxa"/>
          </w:tcPr>
          <w:p w:rsidR="00F11392" w:rsidRPr="00F11392" w:rsidRDefault="00F11392" w:rsidP="008748AB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136 569, 69</w:t>
            </w:r>
          </w:p>
        </w:tc>
        <w:tc>
          <w:tcPr>
            <w:tcW w:w="992" w:type="dxa"/>
          </w:tcPr>
          <w:p w:rsidR="00F11392" w:rsidRPr="00F11392" w:rsidRDefault="00F11392" w:rsidP="00571BE3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11392" w:rsidRPr="00F11392" w:rsidRDefault="00F11392" w:rsidP="00571BE3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F11392" w:rsidRPr="00F11392" w:rsidRDefault="00F11392" w:rsidP="00571B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2E4D" w:rsidRPr="00F11392" w:rsidTr="005D401B">
        <w:tc>
          <w:tcPr>
            <w:tcW w:w="567" w:type="dxa"/>
          </w:tcPr>
          <w:p w:rsidR="00A42E4D" w:rsidRPr="00F11392" w:rsidRDefault="00A42E4D" w:rsidP="002A0027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A42E4D" w:rsidRPr="00F11392" w:rsidRDefault="00A42E4D" w:rsidP="00A42E4D">
            <w:pPr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F11392">
              <w:rPr>
                <w:rFonts w:ascii="Times New Roman" w:eastAsia="Calibri" w:hAnsi="Times New Roman" w:cs="Times New Roman"/>
                <w:bCs/>
                <w:lang w:eastAsia="ar-SA"/>
              </w:rPr>
              <w:t>020500000</w:t>
            </w:r>
          </w:p>
          <w:p w:rsidR="00A42E4D" w:rsidRPr="00F11392" w:rsidRDefault="00A42E4D" w:rsidP="00A42E4D">
            <w:pPr>
              <w:jc w:val="both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F11392">
              <w:rPr>
                <w:rFonts w:ascii="Times New Roman" w:eastAsia="Calibri" w:hAnsi="Times New Roman" w:cs="Times New Roman"/>
                <w:bCs/>
                <w:lang w:eastAsia="ar-SA"/>
              </w:rPr>
              <w:t>020900000</w:t>
            </w:r>
          </w:p>
        </w:tc>
        <w:tc>
          <w:tcPr>
            <w:tcW w:w="1418" w:type="dxa"/>
          </w:tcPr>
          <w:p w:rsidR="00A42E4D" w:rsidRPr="00F11392" w:rsidRDefault="00A42E4D" w:rsidP="003355D4">
            <w:pPr>
              <w:jc w:val="center"/>
              <w:rPr>
                <w:rFonts w:ascii="Times New Roman" w:eastAsia="Times New Roman" w:hAnsi="Times New Roman" w:cs="Times New Roman"/>
                <w:highlight w:val="red"/>
                <w:lang w:eastAsia="ar-SA"/>
              </w:rPr>
            </w:pPr>
            <w:r w:rsidRPr="00F11392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  <w:r w:rsidR="003355D4" w:rsidRPr="00F11392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  <w:r w:rsidRPr="00F11392">
              <w:rPr>
                <w:rFonts w:ascii="Times New Roman" w:eastAsia="Times New Roman" w:hAnsi="Times New Roman" w:cs="Times New Roman"/>
                <w:lang w:eastAsia="ar-SA"/>
              </w:rPr>
              <w:t>255</w:t>
            </w:r>
            <w:r w:rsidR="003355D4" w:rsidRPr="00F11392">
              <w:rPr>
                <w:rFonts w:ascii="Times New Roman" w:eastAsia="Times New Roman" w:hAnsi="Times New Roman" w:cs="Times New Roman"/>
                <w:lang w:eastAsia="ar-SA"/>
              </w:rPr>
              <w:t>,</w:t>
            </w:r>
            <w:r w:rsidRPr="00F11392">
              <w:rPr>
                <w:rFonts w:ascii="Times New Roman" w:eastAsia="Times New Roman" w:hAnsi="Times New Roman" w:cs="Times New Roman"/>
                <w:lang w:eastAsia="ar-SA"/>
              </w:rPr>
              <w:t>65</w:t>
            </w:r>
          </w:p>
        </w:tc>
        <w:tc>
          <w:tcPr>
            <w:tcW w:w="1559" w:type="dxa"/>
          </w:tcPr>
          <w:p w:rsidR="00A42E4D" w:rsidRPr="00F11392" w:rsidRDefault="00A42E4D" w:rsidP="00F11392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5D401B">
              <w:rPr>
                <w:rFonts w:ascii="Times New Roman" w:hAnsi="Times New Roman" w:cs="Times New Roman"/>
              </w:rPr>
              <w:t>59</w:t>
            </w:r>
            <w:r w:rsidR="00F11392" w:rsidRPr="005D401B">
              <w:rPr>
                <w:rFonts w:ascii="Times New Roman" w:hAnsi="Times New Roman" w:cs="Times New Roman"/>
              </w:rPr>
              <w:t> </w:t>
            </w:r>
            <w:r w:rsidRPr="005D401B">
              <w:rPr>
                <w:rFonts w:ascii="Times New Roman" w:hAnsi="Times New Roman" w:cs="Times New Roman"/>
              </w:rPr>
              <w:t>491</w:t>
            </w:r>
            <w:r w:rsidR="00F11392" w:rsidRPr="005D401B">
              <w:rPr>
                <w:rFonts w:ascii="Times New Roman" w:hAnsi="Times New Roman" w:cs="Times New Roman"/>
              </w:rPr>
              <w:t>,</w:t>
            </w:r>
            <w:r w:rsidRPr="005D401B">
              <w:rPr>
                <w:rFonts w:ascii="Times New Roman" w:hAnsi="Times New Roman" w:cs="Times New Roman"/>
              </w:rPr>
              <w:t> 8</w:t>
            </w:r>
            <w:r w:rsidR="00F11392" w:rsidRPr="005D40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A42E4D" w:rsidRPr="00F11392" w:rsidRDefault="009E4690" w:rsidP="00DE2F2E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  <w:r w:rsidR="00DE2F2E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  <w:r w:rsidRPr="00F11392">
              <w:rPr>
                <w:rFonts w:ascii="Times New Roman" w:eastAsia="Times New Roman" w:hAnsi="Times New Roman" w:cs="Times New Roman"/>
                <w:lang w:eastAsia="ar-SA"/>
              </w:rPr>
              <w:t>255</w:t>
            </w:r>
            <w:r w:rsidR="00DE2F2E">
              <w:rPr>
                <w:rFonts w:ascii="Times New Roman" w:eastAsia="Times New Roman" w:hAnsi="Times New Roman" w:cs="Times New Roman"/>
                <w:lang w:eastAsia="ar-SA"/>
              </w:rPr>
              <w:t>,65</w:t>
            </w:r>
          </w:p>
        </w:tc>
        <w:tc>
          <w:tcPr>
            <w:tcW w:w="1418" w:type="dxa"/>
          </w:tcPr>
          <w:p w:rsidR="00A42E4D" w:rsidRPr="00F11392" w:rsidRDefault="009E4690" w:rsidP="00F11392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5D401B">
              <w:rPr>
                <w:rFonts w:ascii="Times New Roman" w:hAnsi="Times New Roman" w:cs="Times New Roman"/>
              </w:rPr>
              <w:t>59</w:t>
            </w:r>
            <w:r w:rsidR="00F11392" w:rsidRPr="005D401B">
              <w:rPr>
                <w:rFonts w:ascii="Times New Roman" w:hAnsi="Times New Roman" w:cs="Times New Roman"/>
              </w:rPr>
              <w:t> </w:t>
            </w:r>
            <w:r w:rsidRPr="005D401B">
              <w:rPr>
                <w:rFonts w:ascii="Times New Roman" w:hAnsi="Times New Roman" w:cs="Times New Roman"/>
              </w:rPr>
              <w:t>101</w:t>
            </w:r>
            <w:r w:rsidR="00F11392" w:rsidRPr="005D401B">
              <w:rPr>
                <w:rFonts w:ascii="Times New Roman" w:hAnsi="Times New Roman" w:cs="Times New Roman"/>
              </w:rPr>
              <w:t>,</w:t>
            </w:r>
            <w:r w:rsidRPr="005D401B">
              <w:rPr>
                <w:rFonts w:ascii="Times New Roman" w:hAnsi="Times New Roman" w:cs="Times New Roman"/>
              </w:rPr>
              <w:t xml:space="preserve"> 85</w:t>
            </w:r>
          </w:p>
        </w:tc>
        <w:tc>
          <w:tcPr>
            <w:tcW w:w="992" w:type="dxa"/>
          </w:tcPr>
          <w:p w:rsidR="00A42E4D" w:rsidRPr="00F11392" w:rsidRDefault="00E56E04" w:rsidP="00571BE3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A42E4D" w:rsidRPr="00F11392" w:rsidRDefault="005B2BD1" w:rsidP="00F11392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  <w:color w:val="000000"/>
              </w:rPr>
              <w:t>-389</w:t>
            </w:r>
            <w:r w:rsidR="00F11392" w:rsidRPr="00F11392">
              <w:rPr>
                <w:rFonts w:ascii="Times New Roman" w:hAnsi="Times New Roman" w:cs="Times New Roman"/>
                <w:color w:val="000000"/>
              </w:rPr>
              <w:t>,</w:t>
            </w:r>
            <w:r w:rsidRPr="00F11392">
              <w:rPr>
                <w:rFonts w:ascii="Times New Roman" w:hAnsi="Times New Roman" w:cs="Times New Roman"/>
                <w:color w:val="000000"/>
              </w:rPr>
              <w:t xml:space="preserve"> 96</w:t>
            </w:r>
          </w:p>
        </w:tc>
        <w:tc>
          <w:tcPr>
            <w:tcW w:w="1276" w:type="dxa"/>
          </w:tcPr>
          <w:p w:rsidR="00A42E4D" w:rsidRPr="00F11392" w:rsidRDefault="00203466" w:rsidP="005D401B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5D401B">
              <w:rPr>
                <w:rFonts w:ascii="Times New Roman" w:hAnsi="Times New Roman" w:cs="Times New Roman"/>
                <w:sz w:val="20"/>
              </w:rPr>
              <w:t>не установлены</w:t>
            </w:r>
          </w:p>
        </w:tc>
      </w:tr>
      <w:tr w:rsidR="00A42E4D" w:rsidRPr="00F11392" w:rsidTr="005D401B">
        <w:tc>
          <w:tcPr>
            <w:tcW w:w="567" w:type="dxa"/>
          </w:tcPr>
          <w:p w:rsidR="00A42E4D" w:rsidRPr="00F11392" w:rsidRDefault="00A42E4D" w:rsidP="002A0027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A42E4D" w:rsidRPr="00F11392" w:rsidRDefault="00A42E4D" w:rsidP="00A42E4D">
            <w:pPr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F11392">
              <w:rPr>
                <w:rFonts w:ascii="Times New Roman" w:eastAsia="Calibri" w:hAnsi="Times New Roman" w:cs="Times New Roman"/>
                <w:bCs/>
                <w:lang w:eastAsia="ar-SA"/>
              </w:rPr>
              <w:t>020600000</w:t>
            </w:r>
          </w:p>
          <w:p w:rsidR="00A42E4D" w:rsidRPr="00F11392" w:rsidRDefault="00A42E4D" w:rsidP="00A42E4D">
            <w:pPr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F11392">
              <w:rPr>
                <w:rFonts w:ascii="Times New Roman" w:eastAsia="Calibri" w:hAnsi="Times New Roman" w:cs="Times New Roman"/>
                <w:bCs/>
                <w:lang w:eastAsia="ar-SA"/>
              </w:rPr>
              <w:t>020800000</w:t>
            </w:r>
          </w:p>
          <w:p w:rsidR="00A42E4D" w:rsidRPr="00F11392" w:rsidRDefault="00A42E4D" w:rsidP="00A42E4D">
            <w:pPr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F11392">
              <w:rPr>
                <w:rFonts w:ascii="Times New Roman" w:eastAsia="Calibri" w:hAnsi="Times New Roman" w:cs="Times New Roman"/>
                <w:bCs/>
                <w:lang w:eastAsia="ar-SA"/>
              </w:rPr>
              <w:t>030300000</w:t>
            </w:r>
          </w:p>
        </w:tc>
        <w:tc>
          <w:tcPr>
            <w:tcW w:w="1418" w:type="dxa"/>
          </w:tcPr>
          <w:p w:rsidR="00A42E4D" w:rsidRPr="00F11392" w:rsidRDefault="00A42E4D" w:rsidP="003355D4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11392">
              <w:rPr>
                <w:rFonts w:ascii="Times New Roman" w:eastAsia="Times New Roman" w:hAnsi="Times New Roman" w:cs="Times New Roman"/>
                <w:lang w:eastAsia="ar-SA"/>
              </w:rPr>
              <w:t>345</w:t>
            </w:r>
            <w:r w:rsidR="003355D4" w:rsidRPr="00F11392">
              <w:rPr>
                <w:rFonts w:ascii="Times New Roman" w:eastAsia="Times New Roman" w:hAnsi="Times New Roman" w:cs="Times New Roman"/>
                <w:lang w:eastAsia="ar-SA"/>
              </w:rPr>
              <w:t>,</w:t>
            </w:r>
            <w:r w:rsidRPr="00F11392">
              <w:rPr>
                <w:rFonts w:ascii="Times New Roman" w:eastAsia="Times New Roman" w:hAnsi="Times New Roman" w:cs="Times New Roman"/>
                <w:lang w:eastAsia="ar-SA"/>
              </w:rPr>
              <w:t xml:space="preserve"> 79</w:t>
            </w:r>
          </w:p>
        </w:tc>
        <w:tc>
          <w:tcPr>
            <w:tcW w:w="1559" w:type="dxa"/>
          </w:tcPr>
          <w:p w:rsidR="00A42E4D" w:rsidRPr="00F11392" w:rsidRDefault="00A42E4D" w:rsidP="00F11392">
            <w:pPr>
              <w:ind w:left="-256" w:firstLine="256"/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53</w:t>
            </w:r>
            <w:r w:rsidR="00F11392" w:rsidRPr="00F11392">
              <w:rPr>
                <w:rFonts w:ascii="Times New Roman" w:hAnsi="Times New Roman" w:cs="Times New Roman"/>
              </w:rPr>
              <w:t>,</w:t>
            </w:r>
            <w:r w:rsidRPr="00F11392">
              <w:rPr>
                <w:rFonts w:ascii="Times New Roman" w:hAnsi="Times New Roman" w:cs="Times New Roman"/>
              </w:rPr>
              <w:t> 29</w:t>
            </w:r>
          </w:p>
        </w:tc>
        <w:tc>
          <w:tcPr>
            <w:tcW w:w="1417" w:type="dxa"/>
          </w:tcPr>
          <w:p w:rsidR="00A42E4D" w:rsidRPr="00F11392" w:rsidRDefault="00F11392" w:rsidP="00F11392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eastAsia="Times New Roman" w:hAnsi="Times New Roman" w:cs="Times New Roman"/>
                <w:lang w:eastAsia="ar-SA"/>
              </w:rPr>
              <w:t>345, 79</w:t>
            </w:r>
          </w:p>
        </w:tc>
        <w:tc>
          <w:tcPr>
            <w:tcW w:w="1418" w:type="dxa"/>
          </w:tcPr>
          <w:p w:rsidR="00A42E4D" w:rsidRPr="00F11392" w:rsidRDefault="00F11392" w:rsidP="00F11392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53, 29</w:t>
            </w:r>
          </w:p>
        </w:tc>
        <w:tc>
          <w:tcPr>
            <w:tcW w:w="992" w:type="dxa"/>
          </w:tcPr>
          <w:p w:rsidR="00A42E4D" w:rsidRPr="00F11392" w:rsidRDefault="00F01A4E" w:rsidP="00571BE3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A42E4D" w:rsidRPr="00F11392" w:rsidRDefault="00F01A4E" w:rsidP="00571BE3">
            <w:pPr>
              <w:jc w:val="center"/>
              <w:rPr>
                <w:rFonts w:ascii="Times New Roman" w:hAnsi="Times New Roman" w:cs="Times New Roman"/>
              </w:rPr>
            </w:pPr>
            <w:r w:rsidRPr="00F1139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A42E4D" w:rsidRPr="00F11392" w:rsidRDefault="00A42E4D" w:rsidP="00571B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D401B" w:rsidRDefault="005D401B" w:rsidP="002B40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5D401B" w:rsidRDefault="002B409B" w:rsidP="002B40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Остатки по счетам 010600000 и 010800000 на </w:t>
      </w:r>
      <w:r w:rsidR="00033C91">
        <w:rPr>
          <w:rFonts w:ascii="Times New Roman" w:hAnsi="Times New Roman" w:cs="Times New Roman"/>
          <w:sz w:val="28"/>
          <w:szCs w:val="28"/>
        </w:rPr>
        <w:t>1 января</w:t>
      </w:r>
      <w:r w:rsidR="00033C91" w:rsidRPr="00627E0D">
        <w:rPr>
          <w:rFonts w:ascii="Times New Roman" w:hAnsi="Times New Roman" w:cs="Times New Roman"/>
          <w:sz w:val="28"/>
          <w:szCs w:val="28"/>
        </w:rPr>
        <w:t xml:space="preserve"> 202</w:t>
      </w:r>
      <w:r w:rsidR="00033C91">
        <w:rPr>
          <w:rFonts w:ascii="Times New Roman" w:hAnsi="Times New Roman" w:cs="Times New Roman"/>
          <w:sz w:val="28"/>
          <w:szCs w:val="28"/>
        </w:rPr>
        <w:t>2 г</w:t>
      </w:r>
      <w:r w:rsidR="00033C91" w:rsidRPr="00627E0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не совпадают с остатками на 31</w:t>
      </w:r>
      <w:r w:rsidR="00033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декабря </w:t>
      </w:r>
      <w:r w:rsidR="005D4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2021 г.</w:t>
      </w:r>
    </w:p>
    <w:p w:rsidR="002B409B" w:rsidRDefault="002B409B" w:rsidP="002B40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Расхождение на сумму 79,85 тыс. рублей отражено в форме «Сведения об изменении валюты баланса» (ф. 0503173). В</w:t>
      </w:r>
      <w:r w:rsidR="006B640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соответствии 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6B640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пояснением</w:t>
      </w:r>
      <w:r w:rsidR="00050A1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="006B640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отраженным в разделе 4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текстовой части пояснительной записки (ф. 0503160)</w:t>
      </w:r>
      <w:r w:rsidR="006B640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изменения в остатки валюты баланса внесены на 1</w:t>
      </w:r>
      <w:r w:rsidR="00033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января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2023 г. на сумму </w:t>
      </w:r>
      <w:r w:rsidR="006B640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79,85 тыс. рублей по причине исправления ошибок прошлых лет по объекту «автодорога ул. Стадионн</w:t>
      </w:r>
      <w:r w:rsidR="006B640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от дома № 2 до а/д Северин – Песчаный – Веревкин в х. Шевченко, Тбилисского района, Краснодарского края»:</w:t>
      </w:r>
    </w:p>
    <w:p w:rsidR="008E2D6C" w:rsidRDefault="008E2D6C" w:rsidP="008E2D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F7B6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 января 2023 г. остатки по счету </w:t>
      </w:r>
      <w:r w:rsidRPr="00FF7B6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108.51 «Недвижимое имущество составляющее казну» уменьшены</w:t>
      </w:r>
      <w:r w:rsidR="006B640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FF7B6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79,85 тыс.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рублей;</w:t>
      </w:r>
    </w:p>
    <w:p w:rsidR="002B409B" w:rsidRDefault="002B409B" w:rsidP="00924A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 </w:t>
      </w:r>
      <w:r w:rsidR="000E51B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 января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2023 г. остатки по </w:t>
      </w:r>
      <w:r w:rsidR="006A5CE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счету </w:t>
      </w:r>
      <w:r w:rsidRPr="00FF7B6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106.11 «Вложения в основные средства – недвижимое имущество»</w:t>
      </w:r>
      <w:r w:rsidR="008E2D6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увеличены на 79,85 тыс. рублей.</w:t>
      </w:r>
    </w:p>
    <w:p w:rsidR="00043A32" w:rsidRDefault="00043A32" w:rsidP="00924A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B640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результате проведенной сверки установлено, что </w:t>
      </w:r>
      <w:r w:rsidR="00203466" w:rsidRPr="006B640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данные </w:t>
      </w:r>
      <w:r w:rsidRPr="006B640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баланса</w:t>
      </w:r>
      <w:r w:rsidR="00896B83" w:rsidRPr="006B640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6B6404" w:rsidRPr="006B640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   </w:t>
      </w:r>
      <w:r w:rsidR="00896B83" w:rsidRPr="006B640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(</w:t>
      </w:r>
      <w:r w:rsidRPr="006B640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</w:t>
      </w:r>
      <w:r w:rsidR="00896B83" w:rsidRPr="006B640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6B640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0503130</w:t>
      </w:r>
      <w:r w:rsidR="00896B83" w:rsidRPr="006B640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) </w:t>
      </w:r>
      <w:r w:rsidR="00203466" w:rsidRPr="006B640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не соответствуют данным</w:t>
      </w:r>
      <w:r w:rsidRPr="006B640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главной книги </w:t>
      </w:r>
      <w:r w:rsidR="00203466" w:rsidRPr="006B640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(</w:t>
      </w:r>
      <w:r w:rsidRPr="006B640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</w:t>
      </w:r>
      <w:r w:rsidR="00203466" w:rsidRPr="006B640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Pr="006B640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0504072</w:t>
      </w:r>
      <w:r w:rsidR="00203466" w:rsidRPr="006B640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</w:t>
      </w:r>
      <w:r w:rsidRPr="006B640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что </w:t>
      </w:r>
      <w:r w:rsidR="00203466" w:rsidRPr="006B640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является нарушением</w:t>
      </w:r>
      <w:r w:rsidRPr="006B640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пункта 7 </w:t>
      </w:r>
      <w:r w:rsidR="007222C7" w:rsidRPr="006B6404">
        <w:rPr>
          <w:rFonts w:ascii="Times New Roman" w:hAnsi="Times New Roman" w:cs="Times New Roman"/>
          <w:sz w:val="28"/>
          <w:szCs w:val="28"/>
        </w:rPr>
        <w:t>Инструкци</w:t>
      </w:r>
      <w:r w:rsidR="000B2DAF" w:rsidRPr="006B6404">
        <w:rPr>
          <w:rFonts w:ascii="Times New Roman" w:hAnsi="Times New Roman" w:cs="Times New Roman"/>
          <w:sz w:val="28"/>
          <w:szCs w:val="28"/>
        </w:rPr>
        <w:t>и</w:t>
      </w:r>
      <w:r w:rsidR="007222C7" w:rsidRPr="006B6404">
        <w:rPr>
          <w:rFonts w:ascii="Times New Roman" w:hAnsi="Times New Roman" w:cs="Times New Roman"/>
          <w:sz w:val="28"/>
          <w:szCs w:val="28"/>
        </w:rPr>
        <w:t xml:space="preserve"> о порядке составления и представления отчетности</w:t>
      </w:r>
      <w:r w:rsidRPr="006B640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B7155E" w:rsidRDefault="00B7155E" w:rsidP="00924A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6A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Бухгалтерский учет</w:t>
      </w:r>
      <w:r w:rsidR="00B03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62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B409B" w:rsidRPr="00FF6A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</w:t>
      </w:r>
      <w:r w:rsidRPr="00FF6A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A11E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FF6A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ода</w:t>
      </w:r>
      <w:r w:rsidR="00B03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F6A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осуществлялся в соответствии </w:t>
      </w:r>
      <w:r w:rsidRPr="00FF6A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Федеральны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Pr="00FF6A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закон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</w:t>
      </w:r>
      <w:r w:rsidRPr="00FF6A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 </w:t>
      </w:r>
      <w:r w:rsidR="003C02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 декабря 2011</w:t>
      </w:r>
      <w:r w:rsidRPr="00FF6A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F6A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</w:t>
      </w:r>
      <w:r w:rsidR="006B64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F6A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402-ФЗ «О бухгалтерском учете»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9628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B6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7222C7" w:rsidRPr="00722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риказ</w:t>
      </w:r>
      <w:r w:rsidR="00722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="007222C7" w:rsidRPr="00722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Мин</w:t>
      </w:r>
      <w:r w:rsidR="00722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истерства ф</w:t>
      </w:r>
      <w:r w:rsidR="007222C7" w:rsidRPr="00722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ина</w:t>
      </w:r>
      <w:r w:rsidR="00722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нсов </w:t>
      </w:r>
      <w:r w:rsidR="007222C7" w:rsidRPr="00722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2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оссийской </w:t>
      </w:r>
      <w:r w:rsidR="007222C7" w:rsidRPr="00722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722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едерации от </w:t>
      </w:r>
      <w:r w:rsidR="003C02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декабря 2010</w:t>
      </w:r>
      <w:r w:rsidR="00722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</w:t>
      </w:r>
      <w:r w:rsidR="00962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6B6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722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157н «</w:t>
      </w:r>
      <w:r w:rsidR="007222C7" w:rsidRPr="00722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</w:t>
      </w:r>
      <w:r w:rsidR="00722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Учетной политикой.</w:t>
      </w:r>
    </w:p>
    <w:p w:rsidR="0034451D" w:rsidRDefault="005D081A" w:rsidP="00A11E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0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форм</w:t>
      </w:r>
      <w:r w:rsidR="00506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E0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0503117 «Отчет об исполнении бюджета»</w:t>
      </w:r>
      <w:r w:rsidR="003445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E0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доходы бюджета </w:t>
      </w:r>
      <w:r w:rsidR="00560F9D" w:rsidRPr="002E0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Ванновского</w:t>
      </w:r>
      <w:r w:rsidRPr="002E0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r w:rsidR="00C25F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были </w:t>
      </w:r>
      <w:r w:rsidRPr="002E0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запланированы </w:t>
      </w:r>
      <w:r w:rsidR="006B6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E0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сумм</w:t>
      </w:r>
      <w:r w:rsidR="006B6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8337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B6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</w:t>
      </w:r>
      <w:r w:rsidR="003445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75 682,25</w:t>
      </w:r>
      <w:r w:rsidRPr="002E0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рублей, исполнены </w:t>
      </w:r>
      <w:r w:rsidR="003445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2E0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сумм</w:t>
      </w:r>
      <w:r w:rsidR="003445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8337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45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85 135,32</w:t>
      </w:r>
      <w:r w:rsidRPr="002E0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 или </w:t>
      </w:r>
      <w:r w:rsidR="00560F9D" w:rsidRPr="002E0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3445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560F9D" w:rsidRPr="002E0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445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2E0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%. </w:t>
      </w:r>
    </w:p>
    <w:p w:rsidR="0034451D" w:rsidRDefault="005D081A" w:rsidP="00A11E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0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Расходы бюджета запланированы </w:t>
      </w:r>
      <w:r w:rsidR="003445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2E0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сумм</w:t>
      </w:r>
      <w:r w:rsidR="003445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8337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45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86 824,42</w:t>
      </w:r>
      <w:r w:rsidRPr="002E0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</w:t>
      </w:r>
      <w:r w:rsidR="003445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E0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исполнены </w:t>
      </w:r>
      <w:r w:rsidR="003445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2E0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сумм</w:t>
      </w:r>
      <w:r w:rsidR="003445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6B6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45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85 387,89</w:t>
      </w:r>
      <w:r w:rsidRPr="002E0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 или </w:t>
      </w:r>
      <w:r w:rsidR="00560F9D" w:rsidRPr="002E0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3445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560F9D" w:rsidRPr="002E0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445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3%.</w:t>
      </w:r>
      <w:r w:rsidR="00F70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Неисполненные назначения составили </w:t>
      </w:r>
      <w:r w:rsidR="00F70175" w:rsidRPr="006B6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1 436,53 тыс. рублей.</w:t>
      </w:r>
    </w:p>
    <w:p w:rsidR="00331DCF" w:rsidRDefault="005D081A" w:rsidP="00A11E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0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Безвозмездные поступления запланированы в сумме </w:t>
      </w:r>
      <w:r w:rsidR="00E221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32 224,90</w:t>
      </w:r>
      <w:r w:rsidRPr="002E0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рублей, исполнены в сумме </w:t>
      </w:r>
      <w:r w:rsidR="00E221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32 224,90</w:t>
      </w:r>
      <w:r w:rsidRPr="002E0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 или </w:t>
      </w:r>
      <w:r w:rsidR="00E221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</w:t>
      </w:r>
      <w:r w:rsidRPr="002E0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%. </w:t>
      </w:r>
    </w:p>
    <w:p w:rsidR="005D081A" w:rsidRPr="002E00B0" w:rsidRDefault="005D081A" w:rsidP="00A11E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0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Дефицит бюджета состав</w:t>
      </w:r>
      <w:r w:rsidR="006B6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</w:t>
      </w:r>
      <w:r w:rsidRPr="002E0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31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252,57</w:t>
      </w:r>
      <w:r w:rsidRPr="002E0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рублей.</w:t>
      </w:r>
    </w:p>
    <w:p w:rsidR="005A5D69" w:rsidRDefault="005D081A" w:rsidP="00A11E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форме 0503128</w:t>
      </w:r>
      <w:r w:rsidR="00F466BF" w:rsidRPr="005B0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«Отчет о бюджетных обязательствах»</w:t>
      </w:r>
      <w:r w:rsidR="008337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466BF" w:rsidRPr="005B0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5B0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AC5C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января </w:t>
      </w:r>
      <w:r w:rsidRPr="005B0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9018D6" w:rsidRPr="005B0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B0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 w:rsidR="00AC5C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FE502D" w:rsidRPr="005B0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утверждено бюджетных ассигнований и лимитов бюджетных обязательств</w:t>
      </w:r>
      <w:r w:rsidR="008337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CFB" w:rsidRPr="005B0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F466BF" w:rsidRPr="005B0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86 824,42</w:t>
      </w:r>
      <w:r w:rsidRPr="005B0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</w:t>
      </w:r>
      <w:r w:rsidR="00FE502D" w:rsidRPr="005B0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денежных обязательств – 85 387,89 тыс. рублей.</w:t>
      </w:r>
      <w:r w:rsidR="008337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E502D" w:rsidRPr="005B0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Принято бюджетных обязательств в сумме</w:t>
      </w:r>
      <w:r w:rsidR="00F466BF" w:rsidRPr="005B0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86 818,28</w:t>
      </w:r>
      <w:r w:rsidRPr="005B0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рублей,</w:t>
      </w:r>
      <w:r w:rsidR="00F57B88" w:rsidRPr="005B0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денежных обязательств в сумме 85 387,89 тыс. рублей,</w:t>
      </w:r>
      <w:r w:rsidRPr="005B0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</w:t>
      </w:r>
      <w:r w:rsidR="00F466BF" w:rsidRPr="005B0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5B0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денежны</w:t>
      </w:r>
      <w:r w:rsidR="00F466BF" w:rsidRPr="005B0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5B0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обязательств на сум</w:t>
      </w:r>
      <w:r w:rsidR="008F483C" w:rsidRPr="005B0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5B0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 w:rsidR="008F483C" w:rsidRPr="005B0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85 387,89</w:t>
      </w:r>
      <w:r w:rsidRPr="005B0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рублей.</w:t>
      </w:r>
      <w:r w:rsidR="008337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B0E15" w:rsidRPr="005B0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="008337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B0E15" w:rsidRPr="005B0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исполнено</w:t>
      </w:r>
      <w:r w:rsidR="008337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B0E15" w:rsidRPr="005B0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бюджетных обязательств на сумму</w:t>
      </w:r>
      <w:r w:rsidR="008337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F483C" w:rsidRPr="006B6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1 430,39</w:t>
      </w:r>
      <w:r w:rsidR="008A458D" w:rsidRPr="006B6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</w:t>
      </w:r>
      <w:r w:rsidR="005B0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неисполненные денежные обязательства отсутствуют.</w:t>
      </w:r>
    </w:p>
    <w:p w:rsidR="005D081A" w:rsidRDefault="005A5D69" w:rsidP="00A11E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5B0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«Отчет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5B0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бюджетных обязательствах»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(ф. 0503128) взносы по обязательному социальному страхованию на выплаты денежного содержания и иные выплаты работникам государственных (муниципальных) органов по            КБК 000 0104 5110000190 129 графа 11 заполнена со знаком «минус», что является нарушением абзаца 2 пункта 1.7 </w:t>
      </w:r>
      <w:r w:rsidR="006B6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5A5D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исьм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5A5D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B6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5A5D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истерства </w:t>
      </w:r>
      <w:r w:rsidR="006B6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5A5D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нсов</w:t>
      </w:r>
      <w:r w:rsidRPr="005A5D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йской Федерации</w:t>
      </w:r>
      <w:r w:rsidRPr="005A5D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Федерального казначейства от 2 февраля 2017 г. № 02-07-07/5669/07-04-05/02-120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5A5D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составлении и представлении годовой бюджетной отчетности и сводной бухгалтерской отчетности государственных бюджетных и автономных учреждений главными администраторами средств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едерального бюджета за </w:t>
      </w:r>
      <w:r w:rsidR="006B6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2016 год» </w:t>
      </w:r>
      <w:r w:rsidRPr="006B6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(«Отражение в графах 5 - 12 </w:t>
      </w:r>
      <w:r w:rsidR="006B09C2" w:rsidRPr="006B6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6B6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Отчета о бюджетных обязательствах</w:t>
      </w:r>
      <w:r w:rsidR="006B09C2" w:rsidRPr="006B6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6B6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B6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Pr="006B6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(ф. 0503128) показателей со знаком «минус» недопустимо»).</w:t>
      </w:r>
    </w:p>
    <w:p w:rsidR="006B09C2" w:rsidRDefault="00FE502D" w:rsidP="00FE50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6404">
        <w:rPr>
          <w:rFonts w:ascii="Times New Roman" w:hAnsi="Times New Roman" w:cs="Times New Roman"/>
          <w:sz w:val="28"/>
          <w:szCs w:val="28"/>
        </w:rPr>
        <w:t xml:space="preserve">Причины неисполнения </w:t>
      </w:r>
      <w:r w:rsidR="005B0E15" w:rsidRPr="006B6404">
        <w:rPr>
          <w:rFonts w:ascii="Times New Roman" w:hAnsi="Times New Roman" w:cs="Times New Roman"/>
          <w:sz w:val="28"/>
          <w:szCs w:val="28"/>
        </w:rPr>
        <w:t xml:space="preserve">обязательств </w:t>
      </w:r>
      <w:r w:rsidRPr="006B6404">
        <w:rPr>
          <w:rFonts w:ascii="Times New Roman" w:hAnsi="Times New Roman" w:cs="Times New Roman"/>
          <w:sz w:val="28"/>
          <w:szCs w:val="28"/>
        </w:rPr>
        <w:t xml:space="preserve">по счетам отражаются в </w:t>
      </w:r>
      <w:r w:rsidR="00C719FE" w:rsidRPr="006B6404">
        <w:rPr>
          <w:rFonts w:ascii="Times New Roman" w:hAnsi="Times New Roman" w:cs="Times New Roman"/>
          <w:sz w:val="28"/>
          <w:szCs w:val="28"/>
        </w:rPr>
        <w:t xml:space="preserve">форме </w:t>
      </w:r>
      <w:r w:rsidR="006B6404" w:rsidRPr="006B6404">
        <w:rPr>
          <w:rFonts w:ascii="Times New Roman" w:hAnsi="Times New Roman" w:cs="Times New Roman"/>
          <w:sz w:val="28"/>
          <w:szCs w:val="28"/>
        </w:rPr>
        <w:t xml:space="preserve">0503175 </w:t>
      </w:r>
      <w:r w:rsidRPr="006B6404">
        <w:rPr>
          <w:rFonts w:ascii="Times New Roman" w:hAnsi="Times New Roman" w:cs="Times New Roman"/>
          <w:sz w:val="28"/>
          <w:szCs w:val="28"/>
        </w:rPr>
        <w:t xml:space="preserve">«Сведения о принятых и неисполненных </w:t>
      </w:r>
      <w:r w:rsidR="005B0E15" w:rsidRPr="006B6404">
        <w:rPr>
          <w:rFonts w:ascii="Times New Roman" w:hAnsi="Times New Roman" w:cs="Times New Roman"/>
          <w:sz w:val="28"/>
          <w:szCs w:val="28"/>
        </w:rPr>
        <w:t>обязательствах получателя бюджетных средств</w:t>
      </w:r>
      <w:r w:rsidRPr="006B6404">
        <w:rPr>
          <w:rFonts w:ascii="Times New Roman" w:hAnsi="Times New Roman" w:cs="Times New Roman"/>
          <w:sz w:val="28"/>
          <w:szCs w:val="28"/>
        </w:rPr>
        <w:t>».</w:t>
      </w:r>
      <w:r w:rsidR="008337E7" w:rsidRPr="006B6404">
        <w:rPr>
          <w:rFonts w:ascii="Times New Roman" w:hAnsi="Times New Roman" w:cs="Times New Roman"/>
          <w:sz w:val="28"/>
          <w:szCs w:val="28"/>
        </w:rPr>
        <w:t xml:space="preserve"> </w:t>
      </w:r>
      <w:r w:rsidR="00646203" w:rsidRPr="006B6404">
        <w:rPr>
          <w:rFonts w:ascii="Times New Roman" w:hAnsi="Times New Roman" w:cs="Times New Roman"/>
          <w:sz w:val="28"/>
          <w:szCs w:val="28"/>
        </w:rPr>
        <w:t>По данным</w:t>
      </w:r>
      <w:r w:rsidR="00B21209" w:rsidRPr="006B6404">
        <w:rPr>
          <w:rFonts w:ascii="Times New Roman" w:hAnsi="Times New Roman" w:cs="Times New Roman"/>
          <w:sz w:val="28"/>
          <w:szCs w:val="28"/>
        </w:rPr>
        <w:t xml:space="preserve"> форм</w:t>
      </w:r>
      <w:r w:rsidR="00646203" w:rsidRPr="006B6404">
        <w:rPr>
          <w:rFonts w:ascii="Times New Roman" w:hAnsi="Times New Roman" w:cs="Times New Roman"/>
          <w:sz w:val="28"/>
          <w:szCs w:val="28"/>
        </w:rPr>
        <w:t>ы</w:t>
      </w:r>
      <w:r w:rsidR="008337E7" w:rsidRPr="006B6404">
        <w:rPr>
          <w:rFonts w:ascii="Times New Roman" w:hAnsi="Times New Roman" w:cs="Times New Roman"/>
          <w:sz w:val="28"/>
          <w:szCs w:val="28"/>
        </w:rPr>
        <w:t xml:space="preserve"> </w:t>
      </w:r>
      <w:r w:rsidR="00646203" w:rsidRPr="006B6404">
        <w:rPr>
          <w:rFonts w:ascii="Times New Roman" w:hAnsi="Times New Roman" w:cs="Times New Roman"/>
          <w:sz w:val="28"/>
          <w:szCs w:val="28"/>
        </w:rPr>
        <w:t>сумма</w:t>
      </w:r>
      <w:r w:rsidR="00B21209" w:rsidRPr="006B6404">
        <w:rPr>
          <w:rFonts w:ascii="Times New Roman" w:hAnsi="Times New Roman" w:cs="Times New Roman"/>
          <w:sz w:val="28"/>
          <w:szCs w:val="28"/>
        </w:rPr>
        <w:t xml:space="preserve"> неисполненны</w:t>
      </w:r>
      <w:r w:rsidR="00646203" w:rsidRPr="006B6404">
        <w:rPr>
          <w:rFonts w:ascii="Times New Roman" w:hAnsi="Times New Roman" w:cs="Times New Roman"/>
          <w:sz w:val="28"/>
          <w:szCs w:val="28"/>
        </w:rPr>
        <w:t>х</w:t>
      </w:r>
      <w:r w:rsidR="00B21209" w:rsidRPr="006B6404">
        <w:rPr>
          <w:rFonts w:ascii="Times New Roman" w:hAnsi="Times New Roman" w:cs="Times New Roman"/>
          <w:sz w:val="28"/>
          <w:szCs w:val="28"/>
        </w:rPr>
        <w:t xml:space="preserve"> обязательств</w:t>
      </w:r>
      <w:r w:rsidR="008337E7" w:rsidRPr="006B6404">
        <w:rPr>
          <w:rFonts w:ascii="Times New Roman" w:hAnsi="Times New Roman" w:cs="Times New Roman"/>
          <w:sz w:val="28"/>
          <w:szCs w:val="28"/>
        </w:rPr>
        <w:t xml:space="preserve"> </w:t>
      </w:r>
      <w:r w:rsidR="00646203" w:rsidRPr="006B6404">
        <w:rPr>
          <w:rFonts w:ascii="Times New Roman" w:hAnsi="Times New Roman" w:cs="Times New Roman"/>
          <w:sz w:val="28"/>
          <w:szCs w:val="28"/>
        </w:rPr>
        <w:t>составила</w:t>
      </w:r>
      <w:r w:rsidR="008337E7" w:rsidRPr="006B6404">
        <w:rPr>
          <w:rFonts w:ascii="Times New Roman" w:hAnsi="Times New Roman" w:cs="Times New Roman"/>
          <w:sz w:val="28"/>
          <w:szCs w:val="28"/>
        </w:rPr>
        <w:t xml:space="preserve"> </w:t>
      </w:r>
      <w:r w:rsidR="00962C4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21209" w:rsidRPr="006B6404">
        <w:rPr>
          <w:rFonts w:ascii="Times New Roman" w:hAnsi="Times New Roman" w:cs="Times New Roman"/>
          <w:sz w:val="28"/>
          <w:szCs w:val="28"/>
        </w:rPr>
        <w:t>1 435,82</w:t>
      </w:r>
      <w:r w:rsidR="00D556E8" w:rsidRPr="006B6404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96286A" w:rsidRPr="006B6404">
        <w:rPr>
          <w:rFonts w:ascii="Times New Roman" w:hAnsi="Times New Roman" w:cs="Times New Roman"/>
          <w:sz w:val="28"/>
          <w:szCs w:val="28"/>
        </w:rPr>
        <w:t>.</w:t>
      </w:r>
    </w:p>
    <w:p w:rsidR="008D1FB6" w:rsidRDefault="00962C43" w:rsidP="00FE502D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B6404">
        <w:rPr>
          <w:rFonts w:ascii="Times New Roman" w:hAnsi="Times New Roman" w:cs="Times New Roman"/>
          <w:sz w:val="28"/>
          <w:szCs w:val="28"/>
        </w:rPr>
        <w:t>умма неисполненных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 по д</w:t>
      </w:r>
      <w:r w:rsidR="00646203">
        <w:rPr>
          <w:rFonts w:ascii="Times New Roman" w:hAnsi="Times New Roman" w:cs="Times New Roman"/>
          <w:sz w:val="28"/>
          <w:szCs w:val="28"/>
        </w:rPr>
        <w:t>анны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="00646203">
        <w:rPr>
          <w:rFonts w:ascii="Times New Roman" w:hAnsi="Times New Roman" w:cs="Times New Roman"/>
          <w:sz w:val="28"/>
          <w:szCs w:val="28"/>
        </w:rPr>
        <w:t xml:space="preserve"> формы </w:t>
      </w:r>
      <w:r w:rsidRPr="006B09C2">
        <w:rPr>
          <w:rFonts w:ascii="Times New Roman" w:hAnsi="Times New Roman" w:cs="Times New Roman"/>
          <w:sz w:val="28"/>
          <w:szCs w:val="28"/>
        </w:rPr>
        <w:t xml:space="preserve">0503175 </w:t>
      </w:r>
      <w:r w:rsidR="006B09C2" w:rsidRPr="006B09C2">
        <w:rPr>
          <w:rFonts w:ascii="Times New Roman" w:hAnsi="Times New Roman" w:cs="Times New Roman"/>
          <w:sz w:val="28"/>
          <w:szCs w:val="28"/>
        </w:rPr>
        <w:t xml:space="preserve">«Сведения о принятых и неисполненных обязательствах получателя бюджетных средств» </w:t>
      </w:r>
      <w:r>
        <w:rPr>
          <w:rFonts w:ascii="Times New Roman" w:hAnsi="Times New Roman" w:cs="Times New Roman"/>
          <w:sz w:val="28"/>
          <w:szCs w:val="28"/>
        </w:rPr>
        <w:t>не соответствует с</w:t>
      </w:r>
      <w:r w:rsidRPr="006B6404">
        <w:rPr>
          <w:rFonts w:ascii="Times New Roman" w:hAnsi="Times New Roman" w:cs="Times New Roman"/>
          <w:sz w:val="28"/>
          <w:szCs w:val="28"/>
        </w:rPr>
        <w:t>умм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B6404">
        <w:rPr>
          <w:rFonts w:ascii="Times New Roman" w:hAnsi="Times New Roman" w:cs="Times New Roman"/>
          <w:sz w:val="28"/>
          <w:szCs w:val="28"/>
        </w:rPr>
        <w:t xml:space="preserve"> неисполненных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 отраженных в</w:t>
      </w:r>
      <w:r w:rsidR="00646203">
        <w:rPr>
          <w:rFonts w:ascii="Times New Roman" w:hAnsi="Times New Roman" w:cs="Times New Roman"/>
          <w:sz w:val="28"/>
          <w:szCs w:val="28"/>
        </w:rPr>
        <w:t xml:space="preserve"> </w:t>
      </w:r>
      <w:r w:rsidR="006B09C2">
        <w:rPr>
          <w:rFonts w:ascii="Times New Roman" w:hAnsi="Times New Roman" w:cs="Times New Roman"/>
          <w:sz w:val="28"/>
          <w:szCs w:val="28"/>
        </w:rPr>
        <w:t>форм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B09C2">
        <w:rPr>
          <w:rFonts w:ascii="Times New Roman" w:hAnsi="Times New Roman" w:cs="Times New Roman"/>
          <w:sz w:val="28"/>
          <w:szCs w:val="28"/>
        </w:rPr>
        <w:t xml:space="preserve"> </w:t>
      </w:r>
      <w:r w:rsidRPr="006B09C2">
        <w:rPr>
          <w:rFonts w:ascii="Times New Roman" w:hAnsi="Times New Roman" w:cs="Times New Roman"/>
          <w:sz w:val="28"/>
          <w:szCs w:val="28"/>
        </w:rPr>
        <w:t>0503128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09C2">
        <w:rPr>
          <w:rFonts w:ascii="Times New Roman" w:hAnsi="Times New Roman" w:cs="Times New Roman"/>
          <w:sz w:val="28"/>
          <w:szCs w:val="28"/>
        </w:rPr>
        <w:t>«</w:t>
      </w:r>
      <w:r w:rsidR="006B09C2" w:rsidRPr="006B09C2">
        <w:rPr>
          <w:rFonts w:ascii="Times New Roman" w:hAnsi="Times New Roman" w:cs="Times New Roman"/>
          <w:sz w:val="28"/>
          <w:szCs w:val="28"/>
        </w:rPr>
        <w:t>Отчет о бюджетных обязательствах</w:t>
      </w:r>
      <w:r w:rsidR="006B09C2">
        <w:rPr>
          <w:rFonts w:ascii="Times New Roman" w:hAnsi="Times New Roman" w:cs="Times New Roman"/>
          <w:sz w:val="28"/>
          <w:szCs w:val="28"/>
        </w:rPr>
        <w:t>»</w:t>
      </w:r>
      <w:r w:rsidR="00793BF6">
        <w:rPr>
          <w:rFonts w:ascii="Times New Roman" w:hAnsi="Times New Roman" w:cs="Times New Roman"/>
          <w:sz w:val="28"/>
          <w:szCs w:val="28"/>
        </w:rPr>
        <w:t>,</w:t>
      </w:r>
      <w:r w:rsidR="00C201C5">
        <w:rPr>
          <w:rFonts w:ascii="Times New Roman" w:hAnsi="Times New Roman" w:cs="Times New Roman"/>
          <w:sz w:val="28"/>
          <w:szCs w:val="28"/>
        </w:rPr>
        <w:t xml:space="preserve"> </w:t>
      </w:r>
      <w:r w:rsidR="00646203">
        <w:rPr>
          <w:rFonts w:ascii="Times New Roman" w:hAnsi="Times New Roman" w:cs="Times New Roman"/>
          <w:sz w:val="28"/>
          <w:szCs w:val="28"/>
        </w:rPr>
        <w:t>что является нарушением</w:t>
      </w:r>
      <w:r w:rsidR="006B09C2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646203">
        <w:rPr>
          <w:rFonts w:ascii="Times New Roman" w:hAnsi="Times New Roman" w:cs="Times New Roman"/>
          <w:sz w:val="28"/>
          <w:szCs w:val="28"/>
        </w:rPr>
        <w:t>а</w:t>
      </w:r>
      <w:r w:rsidR="008337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6B09C2" w:rsidRPr="006B09C2">
        <w:rPr>
          <w:rFonts w:ascii="Times New Roman" w:hAnsi="Times New Roman" w:cs="Times New Roman"/>
          <w:sz w:val="28"/>
          <w:szCs w:val="28"/>
        </w:rPr>
        <w:t>170.2</w:t>
      </w:r>
      <w:r w:rsidR="006B09C2">
        <w:rPr>
          <w:rFonts w:ascii="Times New Roman" w:hAnsi="Times New Roman" w:cs="Times New Roman"/>
          <w:sz w:val="28"/>
          <w:szCs w:val="28"/>
        </w:rPr>
        <w:t xml:space="preserve"> раздела 2 </w:t>
      </w:r>
      <w:r w:rsidR="006B09C2" w:rsidRPr="006900B0">
        <w:rPr>
          <w:rFonts w:ascii="Times New Roman" w:eastAsia="Calibri" w:hAnsi="Times New Roman" w:cs="Times New Roman"/>
          <w:sz w:val="28"/>
          <w:szCs w:val="28"/>
        </w:rPr>
        <w:t>Инструкции о порядке составления и представления отчетности</w:t>
      </w:r>
      <w:r w:rsidR="006B09C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62C43" w:rsidRDefault="005B0E15" w:rsidP="00FE502D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</w:t>
      </w:r>
      <w:r w:rsidR="00962C43">
        <w:rPr>
          <w:rFonts w:ascii="Times New Roman" w:hAnsi="Times New Roman" w:cs="Times New Roman"/>
          <w:sz w:val="28"/>
          <w:szCs w:val="28"/>
        </w:rPr>
        <w:t xml:space="preserve"> </w:t>
      </w:r>
      <w:r w:rsidR="00646203">
        <w:rPr>
          <w:rFonts w:ascii="Times New Roman" w:hAnsi="Times New Roman" w:cs="Times New Roman"/>
          <w:sz w:val="28"/>
          <w:szCs w:val="28"/>
        </w:rPr>
        <w:t xml:space="preserve">раздела 4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FE502D">
        <w:rPr>
          <w:rFonts w:ascii="Times New Roman" w:hAnsi="Times New Roman" w:cs="Times New Roman"/>
          <w:sz w:val="28"/>
          <w:szCs w:val="28"/>
        </w:rPr>
        <w:t>ояснительной записк</w:t>
      </w:r>
      <w:r>
        <w:rPr>
          <w:rFonts w:ascii="Times New Roman" w:hAnsi="Times New Roman" w:cs="Times New Roman"/>
          <w:sz w:val="28"/>
          <w:szCs w:val="28"/>
        </w:rPr>
        <w:t>и (ф. 0503160)</w:t>
      </w:r>
      <w:r w:rsidR="00646203">
        <w:rPr>
          <w:rFonts w:ascii="Times New Roman" w:hAnsi="Times New Roman" w:cs="Times New Roman"/>
          <w:sz w:val="28"/>
          <w:szCs w:val="28"/>
        </w:rPr>
        <w:t xml:space="preserve"> к форме </w:t>
      </w:r>
      <w:r w:rsidR="00646203" w:rsidRPr="00646203">
        <w:rPr>
          <w:rFonts w:ascii="Times New Roman" w:hAnsi="Times New Roman" w:cs="Times New Roman"/>
          <w:sz w:val="28"/>
          <w:szCs w:val="28"/>
        </w:rPr>
        <w:t xml:space="preserve">«Сведения о принятых и неисполненных обязательствах получателя бюджетных средств» </w:t>
      </w:r>
      <w:r w:rsidR="00962C4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46203" w:rsidRPr="00646203">
        <w:rPr>
          <w:rFonts w:ascii="Times New Roman" w:hAnsi="Times New Roman" w:cs="Times New Roman"/>
          <w:sz w:val="28"/>
          <w:szCs w:val="28"/>
        </w:rPr>
        <w:t>(ф. 0503175)</w:t>
      </w:r>
      <w:r w:rsidR="00C201C5">
        <w:rPr>
          <w:rFonts w:ascii="Times New Roman" w:hAnsi="Times New Roman" w:cs="Times New Roman"/>
          <w:sz w:val="28"/>
          <w:szCs w:val="28"/>
        </w:rPr>
        <w:t xml:space="preserve"> </w:t>
      </w:r>
      <w:r w:rsidR="00793BF6">
        <w:rPr>
          <w:rFonts w:ascii="Times New Roman" w:hAnsi="Times New Roman" w:cs="Times New Roman"/>
          <w:sz w:val="28"/>
          <w:szCs w:val="28"/>
        </w:rPr>
        <w:t>установлено</w:t>
      </w:r>
      <w:r w:rsidR="00431FF9">
        <w:rPr>
          <w:rFonts w:ascii="Times New Roman" w:hAnsi="Times New Roman" w:cs="Times New Roman"/>
          <w:sz w:val="28"/>
          <w:szCs w:val="28"/>
        </w:rPr>
        <w:t>, ч</w:t>
      </w:r>
      <w:r w:rsidR="00646203">
        <w:rPr>
          <w:rFonts w:ascii="Times New Roman" w:hAnsi="Times New Roman" w:cs="Times New Roman"/>
          <w:sz w:val="28"/>
          <w:szCs w:val="28"/>
        </w:rPr>
        <w:t>то «</w:t>
      </w:r>
      <w:r w:rsidR="0030363A">
        <w:rPr>
          <w:rFonts w:ascii="Times New Roman" w:hAnsi="Times New Roman" w:cs="Times New Roman"/>
          <w:sz w:val="28"/>
          <w:szCs w:val="28"/>
        </w:rPr>
        <w:t xml:space="preserve">не исполнено бюджетных обязательств на сумму </w:t>
      </w:r>
      <w:r w:rsidR="0030363A" w:rsidRPr="00962C43">
        <w:rPr>
          <w:rFonts w:ascii="Times New Roman" w:hAnsi="Times New Roman" w:cs="Times New Roman"/>
          <w:sz w:val="28"/>
          <w:szCs w:val="28"/>
        </w:rPr>
        <w:t>1 436,53 тыс. рублей</w:t>
      </w:r>
      <w:r w:rsidR="008337E7">
        <w:rPr>
          <w:rFonts w:ascii="Times New Roman" w:hAnsi="Times New Roman" w:cs="Times New Roman"/>
          <w:sz w:val="28"/>
          <w:szCs w:val="28"/>
        </w:rPr>
        <w:t xml:space="preserve"> </w:t>
      </w:r>
      <w:r w:rsidR="00646203">
        <w:rPr>
          <w:rFonts w:ascii="Times New Roman" w:hAnsi="Times New Roman" w:cs="Times New Roman"/>
          <w:sz w:val="28"/>
          <w:szCs w:val="28"/>
        </w:rPr>
        <w:t>за счет экономии ФОТ, за счет экономии, образовавшейся на торгах и др. причины»</w:t>
      </w:r>
      <w:r w:rsidR="00962C43">
        <w:rPr>
          <w:rFonts w:ascii="Times New Roman" w:hAnsi="Times New Roman" w:cs="Times New Roman"/>
          <w:sz w:val="28"/>
          <w:szCs w:val="28"/>
        </w:rPr>
        <w:t>, при этом д</w:t>
      </w:r>
      <w:r w:rsidR="00793BF6">
        <w:rPr>
          <w:rFonts w:ascii="Times New Roman" w:hAnsi="Times New Roman" w:cs="Times New Roman"/>
          <w:sz w:val="28"/>
          <w:szCs w:val="28"/>
        </w:rPr>
        <w:t xml:space="preserve">анные пояснительной записки (ф. 0305160) не соответствуют данным формы </w:t>
      </w:r>
      <w:r w:rsidR="00793BF6" w:rsidRPr="00793BF6">
        <w:rPr>
          <w:rFonts w:ascii="Times New Roman" w:hAnsi="Times New Roman" w:cs="Times New Roman"/>
          <w:sz w:val="28"/>
          <w:szCs w:val="28"/>
        </w:rPr>
        <w:t>«Сведения о принятых и неисполненных обязательствах получателя бюджетных средств» (ф. 0503175)</w:t>
      </w:r>
      <w:r w:rsidR="00793BF6">
        <w:rPr>
          <w:rFonts w:ascii="Times New Roman" w:hAnsi="Times New Roman" w:cs="Times New Roman"/>
          <w:sz w:val="28"/>
          <w:szCs w:val="28"/>
        </w:rPr>
        <w:t>,</w:t>
      </w:r>
      <w:r w:rsidR="008337E7">
        <w:rPr>
          <w:rFonts w:ascii="Times New Roman" w:hAnsi="Times New Roman" w:cs="Times New Roman"/>
          <w:sz w:val="28"/>
          <w:szCs w:val="28"/>
        </w:rPr>
        <w:t xml:space="preserve"> </w:t>
      </w:r>
      <w:r w:rsidR="00793BF6">
        <w:rPr>
          <w:rFonts w:ascii="Times New Roman" w:hAnsi="Times New Roman" w:cs="Times New Roman"/>
          <w:sz w:val="28"/>
          <w:szCs w:val="28"/>
        </w:rPr>
        <w:t xml:space="preserve">что является нарушением пункта </w:t>
      </w:r>
      <w:r w:rsidR="00793BF6" w:rsidRPr="006B09C2">
        <w:rPr>
          <w:rFonts w:ascii="Times New Roman" w:hAnsi="Times New Roman" w:cs="Times New Roman"/>
          <w:sz w:val="28"/>
          <w:szCs w:val="28"/>
        </w:rPr>
        <w:t>170.2</w:t>
      </w:r>
      <w:r w:rsidR="00793BF6">
        <w:rPr>
          <w:rFonts w:ascii="Times New Roman" w:hAnsi="Times New Roman" w:cs="Times New Roman"/>
          <w:sz w:val="28"/>
          <w:szCs w:val="28"/>
        </w:rPr>
        <w:t xml:space="preserve"> раздела 2 </w:t>
      </w:r>
      <w:r w:rsidR="00793BF6" w:rsidRPr="006900B0">
        <w:rPr>
          <w:rFonts w:ascii="Times New Roman" w:eastAsia="Calibri" w:hAnsi="Times New Roman" w:cs="Times New Roman"/>
          <w:sz w:val="28"/>
          <w:szCs w:val="28"/>
        </w:rPr>
        <w:t>Инструкции о порядке составления и представления отчетности</w:t>
      </w:r>
      <w:r w:rsidR="00962C43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D556E8" w:rsidRPr="00845C06" w:rsidRDefault="00962C43" w:rsidP="00FE502D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5A5D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исьм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Pr="005A5D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5A5D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истерства ф</w:t>
      </w:r>
      <w:r w:rsidRPr="005A5D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нсов</w:t>
      </w:r>
      <w:r w:rsidRPr="005A5D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йской Федерации</w:t>
      </w:r>
      <w:r w:rsidRPr="005A5D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Федерального казначейства от 2 февраля 2017 г. № 02-07-07/5669/07-04-05/02-120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5A5D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составлении и представлении годовой бюджетной отчетности и сводной бухгалтерской отчетности государственных бюджетных и автономных учреждений главными администраторами средств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едерального бюджета за 2016 год» </w:t>
      </w:r>
      <w:r w:rsidR="0015494D" w:rsidRPr="00962C43">
        <w:rPr>
          <w:rFonts w:ascii="Times New Roman" w:hAnsi="Times New Roman" w:cs="Times New Roman"/>
          <w:sz w:val="28"/>
          <w:szCs w:val="28"/>
        </w:rPr>
        <w:t>в разделе 4 «Анализ показателей отчетности учреждения»</w:t>
      </w:r>
      <w:r w:rsidR="0015494D">
        <w:rPr>
          <w:rFonts w:ascii="Times New Roman" w:hAnsi="Times New Roman" w:cs="Times New Roman"/>
          <w:sz w:val="28"/>
          <w:szCs w:val="28"/>
        </w:rPr>
        <w:t xml:space="preserve"> </w:t>
      </w:r>
      <w:r w:rsidR="00793BF6">
        <w:rPr>
          <w:rFonts w:ascii="Times New Roman" w:eastAsia="Calibri" w:hAnsi="Times New Roman" w:cs="Times New Roman"/>
          <w:sz w:val="28"/>
          <w:szCs w:val="28"/>
        </w:rPr>
        <w:t>п</w:t>
      </w:r>
      <w:r w:rsidR="00793BF6" w:rsidRPr="00793BF6">
        <w:rPr>
          <w:rFonts w:ascii="Times New Roman" w:eastAsia="Calibri" w:hAnsi="Times New Roman" w:cs="Times New Roman"/>
          <w:sz w:val="28"/>
          <w:szCs w:val="28"/>
        </w:rPr>
        <w:t xml:space="preserve">ояснительной записки </w:t>
      </w:r>
      <w:r w:rsidR="0015494D"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 w:rsidR="00793BF6" w:rsidRPr="00793BF6">
        <w:rPr>
          <w:rFonts w:ascii="Times New Roman" w:eastAsia="Calibri" w:hAnsi="Times New Roman" w:cs="Times New Roman"/>
          <w:sz w:val="28"/>
          <w:szCs w:val="28"/>
        </w:rPr>
        <w:t>(</w:t>
      </w:r>
      <w:hyperlink r:id="rId15" w:anchor="/document/12181732/entry/503160" w:history="1">
        <w:r w:rsidR="00793BF6" w:rsidRPr="00793BF6">
          <w:rPr>
            <w:rStyle w:val="a9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ф. 0503160</w:t>
        </w:r>
      </w:hyperlink>
      <w:r w:rsidR="00793BF6" w:rsidRPr="00793BF6">
        <w:rPr>
          <w:rFonts w:ascii="Times New Roman" w:eastAsia="Calibri" w:hAnsi="Times New Roman" w:cs="Times New Roman"/>
          <w:sz w:val="28"/>
          <w:szCs w:val="28"/>
        </w:rPr>
        <w:t>)</w:t>
      </w:r>
      <w:r w:rsidRPr="00962C43">
        <w:rPr>
          <w:rFonts w:ascii="Times New Roman" w:hAnsi="Times New Roman" w:cs="Times New Roman"/>
          <w:sz w:val="28"/>
          <w:szCs w:val="28"/>
        </w:rPr>
        <w:t xml:space="preserve"> должна быть раскрыта</w:t>
      </w:r>
      <w:r w:rsidR="0015494D">
        <w:rPr>
          <w:rFonts w:ascii="Times New Roman" w:hAnsi="Times New Roman" w:cs="Times New Roman"/>
          <w:sz w:val="28"/>
          <w:szCs w:val="28"/>
        </w:rPr>
        <w:t xml:space="preserve"> информация </w:t>
      </w:r>
      <w:r w:rsidR="0015494D" w:rsidRPr="00793BF6">
        <w:rPr>
          <w:rFonts w:ascii="Times New Roman" w:eastAsia="Calibri" w:hAnsi="Times New Roman" w:cs="Times New Roman"/>
          <w:sz w:val="28"/>
          <w:szCs w:val="28"/>
        </w:rPr>
        <w:t>о причинах неи</w:t>
      </w:r>
      <w:r w:rsidR="0015494D">
        <w:rPr>
          <w:rFonts w:ascii="Times New Roman" w:eastAsia="Calibri" w:hAnsi="Times New Roman" w:cs="Times New Roman"/>
          <w:sz w:val="28"/>
          <w:szCs w:val="28"/>
        </w:rPr>
        <w:t>сполнения, отраженных по кодам «</w:t>
      </w:r>
      <w:r w:rsidR="0015494D" w:rsidRPr="00793BF6">
        <w:rPr>
          <w:rFonts w:ascii="Times New Roman" w:eastAsia="Calibri" w:hAnsi="Times New Roman" w:cs="Times New Roman"/>
          <w:sz w:val="28"/>
          <w:szCs w:val="28"/>
        </w:rPr>
        <w:t>99</w:t>
      </w:r>
      <w:r w:rsidR="0015494D">
        <w:rPr>
          <w:rFonts w:ascii="Times New Roman" w:eastAsia="Calibri" w:hAnsi="Times New Roman" w:cs="Times New Roman"/>
          <w:sz w:val="28"/>
          <w:szCs w:val="28"/>
        </w:rPr>
        <w:t xml:space="preserve"> - иные причины»</w:t>
      </w:r>
      <w:r w:rsidR="0015494D" w:rsidRPr="00793BF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5494D">
        <w:rPr>
          <w:rFonts w:ascii="Times New Roman" w:eastAsia="Calibri" w:hAnsi="Times New Roman" w:cs="Times New Roman"/>
          <w:sz w:val="28"/>
          <w:szCs w:val="28"/>
        </w:rPr>
        <w:t xml:space="preserve">«75 - иные причины», </w:t>
      </w:r>
      <w:r w:rsidR="0015494D" w:rsidRPr="00962C43">
        <w:rPr>
          <w:rFonts w:ascii="Times New Roman" w:eastAsia="Calibri" w:hAnsi="Times New Roman" w:cs="Times New Roman"/>
          <w:sz w:val="28"/>
          <w:szCs w:val="28"/>
        </w:rPr>
        <w:t>д</w:t>
      </w:r>
      <w:r w:rsidR="0015494D" w:rsidRPr="00962C43">
        <w:rPr>
          <w:rFonts w:ascii="Times New Roman" w:hAnsi="Times New Roman" w:cs="Times New Roman"/>
          <w:sz w:val="28"/>
          <w:szCs w:val="28"/>
        </w:rPr>
        <w:t>ополнительная информация, разъясняющая пр</w:t>
      </w:r>
      <w:r w:rsidR="0015494D">
        <w:rPr>
          <w:rFonts w:ascii="Times New Roman" w:hAnsi="Times New Roman" w:cs="Times New Roman"/>
          <w:sz w:val="28"/>
          <w:szCs w:val="28"/>
        </w:rPr>
        <w:t>ичины неисполнения обязательств</w:t>
      </w:r>
      <w:r w:rsidR="0015494D" w:rsidRPr="00962C43">
        <w:rPr>
          <w:rFonts w:ascii="Times New Roman" w:hAnsi="Times New Roman" w:cs="Times New Roman"/>
          <w:sz w:val="28"/>
          <w:szCs w:val="28"/>
        </w:rPr>
        <w:t xml:space="preserve"> </w:t>
      </w:r>
      <w:r w:rsidR="0015494D">
        <w:rPr>
          <w:rFonts w:ascii="Times New Roman" w:hAnsi="Times New Roman" w:cs="Times New Roman"/>
          <w:sz w:val="28"/>
          <w:szCs w:val="28"/>
        </w:rPr>
        <w:t>по</w:t>
      </w:r>
      <w:r w:rsidRPr="00962C43">
        <w:rPr>
          <w:rFonts w:ascii="Times New Roman" w:hAnsi="Times New Roman" w:cs="Times New Roman"/>
          <w:sz w:val="28"/>
          <w:szCs w:val="28"/>
        </w:rPr>
        <w:t xml:space="preserve"> «Сведениям о принятых и неисполненных обязательствах получателя бюджетных средств» </w:t>
      </w:r>
      <w:r w:rsidR="0015494D">
        <w:rPr>
          <w:rFonts w:ascii="Times New Roman" w:hAnsi="Times New Roman" w:cs="Times New Roman"/>
          <w:sz w:val="28"/>
          <w:szCs w:val="28"/>
        </w:rPr>
        <w:t xml:space="preserve">                   (ф. 0503175).</w:t>
      </w:r>
    </w:p>
    <w:p w:rsidR="00F502FB" w:rsidRDefault="00FF19BB" w:rsidP="00A11E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5C06">
        <w:rPr>
          <w:rFonts w:ascii="Times New Roman" w:hAnsi="Times New Roman" w:cs="Times New Roman"/>
          <w:bCs/>
          <w:iCs/>
          <w:sz w:val="28"/>
          <w:szCs w:val="28"/>
        </w:rPr>
        <w:t>Данные формы</w:t>
      </w:r>
      <w:r w:rsidRPr="00845C06">
        <w:rPr>
          <w:rFonts w:ascii="Times New Roman" w:hAnsi="Times New Roman" w:cs="Times New Roman"/>
          <w:sz w:val="28"/>
          <w:szCs w:val="28"/>
        </w:rPr>
        <w:t xml:space="preserve"> </w:t>
      </w:r>
      <w:r w:rsidR="0015494D" w:rsidRPr="00845C06">
        <w:rPr>
          <w:rFonts w:ascii="Times New Roman" w:hAnsi="Times New Roman" w:cs="Times New Roman"/>
          <w:sz w:val="28"/>
          <w:szCs w:val="28"/>
        </w:rPr>
        <w:t xml:space="preserve">0503168 </w:t>
      </w:r>
      <w:r w:rsidRPr="00845C06">
        <w:rPr>
          <w:rFonts w:ascii="Times New Roman" w:hAnsi="Times New Roman" w:cs="Times New Roman"/>
          <w:sz w:val="28"/>
          <w:szCs w:val="28"/>
        </w:rPr>
        <w:t>«</w:t>
      </w:r>
      <w:r w:rsidR="007A2F4F" w:rsidRPr="00845C06">
        <w:rPr>
          <w:rFonts w:ascii="Times New Roman" w:hAnsi="Times New Roman" w:cs="Times New Roman"/>
          <w:sz w:val="28"/>
          <w:szCs w:val="28"/>
        </w:rPr>
        <w:t>Сведения о движении нефинансовых активов</w:t>
      </w:r>
      <w:r w:rsidRPr="00845C06">
        <w:rPr>
          <w:rFonts w:ascii="Times New Roman" w:hAnsi="Times New Roman" w:cs="Times New Roman"/>
          <w:sz w:val="28"/>
          <w:szCs w:val="28"/>
        </w:rPr>
        <w:t>»</w:t>
      </w:r>
      <w:r w:rsidR="003412A8">
        <w:rPr>
          <w:rFonts w:ascii="Times New Roman" w:hAnsi="Times New Roman" w:cs="Times New Roman"/>
          <w:sz w:val="28"/>
          <w:szCs w:val="28"/>
        </w:rPr>
        <w:t xml:space="preserve"> </w:t>
      </w:r>
      <w:r w:rsidRPr="00845C06"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Pr="00845C06">
        <w:rPr>
          <w:rFonts w:ascii="Times New Roman" w:eastAsia="Times New Roman" w:hAnsi="Times New Roman" w:cs="Times New Roman"/>
          <w:sz w:val="28"/>
          <w:szCs w:val="28"/>
          <w:lang w:eastAsia="ar-SA"/>
        </w:rPr>
        <w:t>операции с нефинансовыми активами.</w:t>
      </w:r>
      <w:r w:rsidRPr="00845C06">
        <w:rPr>
          <w:rFonts w:ascii="Times New Roman" w:hAnsi="Times New Roman" w:cs="Times New Roman"/>
          <w:sz w:val="28"/>
          <w:szCs w:val="28"/>
        </w:rPr>
        <w:t xml:space="preserve"> Стоимость </w:t>
      </w:r>
      <w:r w:rsidR="004F228C" w:rsidRPr="00845C06">
        <w:rPr>
          <w:rFonts w:ascii="Times New Roman" w:hAnsi="Times New Roman" w:cs="Times New Roman"/>
          <w:sz w:val="28"/>
          <w:szCs w:val="28"/>
        </w:rPr>
        <w:t xml:space="preserve">основных средств на </w:t>
      </w:r>
      <w:r w:rsidR="0015494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FF7B62" w:rsidRPr="00845C06">
        <w:rPr>
          <w:rFonts w:ascii="Times New Roman" w:hAnsi="Times New Roman" w:cs="Times New Roman"/>
          <w:sz w:val="28"/>
          <w:szCs w:val="28"/>
        </w:rPr>
        <w:t>1 января</w:t>
      </w:r>
      <w:r w:rsidR="004F228C" w:rsidRPr="00845C06">
        <w:rPr>
          <w:rFonts w:ascii="Times New Roman" w:hAnsi="Times New Roman" w:cs="Times New Roman"/>
          <w:sz w:val="28"/>
          <w:szCs w:val="28"/>
        </w:rPr>
        <w:t xml:space="preserve"> 202</w:t>
      </w:r>
      <w:r w:rsidR="00FF7B62" w:rsidRPr="00845C06">
        <w:rPr>
          <w:rFonts w:ascii="Times New Roman" w:hAnsi="Times New Roman" w:cs="Times New Roman"/>
          <w:sz w:val="28"/>
          <w:szCs w:val="28"/>
        </w:rPr>
        <w:t>2</w:t>
      </w:r>
      <w:r w:rsidR="004F228C" w:rsidRPr="00845C06">
        <w:rPr>
          <w:rFonts w:ascii="Times New Roman" w:hAnsi="Times New Roman" w:cs="Times New Roman"/>
          <w:sz w:val="28"/>
          <w:szCs w:val="28"/>
        </w:rPr>
        <w:t xml:space="preserve"> г</w:t>
      </w:r>
      <w:r w:rsidR="00FF7B62" w:rsidRPr="00845C06">
        <w:rPr>
          <w:rFonts w:ascii="Times New Roman" w:hAnsi="Times New Roman" w:cs="Times New Roman"/>
          <w:sz w:val="28"/>
          <w:szCs w:val="28"/>
        </w:rPr>
        <w:t>.</w:t>
      </w:r>
      <w:r w:rsidR="003412A8">
        <w:rPr>
          <w:rFonts w:ascii="Times New Roman" w:hAnsi="Times New Roman" w:cs="Times New Roman"/>
          <w:sz w:val="28"/>
          <w:szCs w:val="28"/>
        </w:rPr>
        <w:t xml:space="preserve"> </w:t>
      </w:r>
      <w:r w:rsidR="00B57FF5" w:rsidRPr="00845C06">
        <w:rPr>
          <w:rFonts w:ascii="Times New Roman" w:hAnsi="Times New Roman" w:cs="Times New Roman"/>
          <w:sz w:val="28"/>
          <w:szCs w:val="28"/>
        </w:rPr>
        <w:t>составил</w:t>
      </w:r>
      <w:r w:rsidRPr="00845C06">
        <w:rPr>
          <w:rFonts w:ascii="Times New Roman" w:hAnsi="Times New Roman" w:cs="Times New Roman"/>
          <w:sz w:val="28"/>
          <w:szCs w:val="28"/>
        </w:rPr>
        <w:t>а</w:t>
      </w:r>
      <w:r w:rsidR="003412A8">
        <w:rPr>
          <w:rFonts w:ascii="Times New Roman" w:hAnsi="Times New Roman" w:cs="Times New Roman"/>
          <w:sz w:val="28"/>
          <w:szCs w:val="28"/>
        </w:rPr>
        <w:t xml:space="preserve"> </w:t>
      </w:r>
      <w:r w:rsidR="00FF7B62" w:rsidRPr="00845C06">
        <w:rPr>
          <w:rFonts w:ascii="Times New Roman" w:hAnsi="Times New Roman" w:cs="Times New Roman"/>
          <w:sz w:val="28"/>
          <w:szCs w:val="28"/>
        </w:rPr>
        <w:t>69 780,73</w:t>
      </w:r>
      <w:r w:rsidR="00C51A19" w:rsidRPr="00845C06">
        <w:rPr>
          <w:rFonts w:ascii="Times New Roman" w:hAnsi="Times New Roman" w:cs="Times New Roman"/>
          <w:sz w:val="28"/>
          <w:szCs w:val="28"/>
        </w:rPr>
        <w:t xml:space="preserve"> тыс.</w:t>
      </w:r>
      <w:r w:rsidR="004F228C" w:rsidRPr="00845C06">
        <w:rPr>
          <w:rFonts w:ascii="Times New Roman" w:hAnsi="Times New Roman" w:cs="Times New Roman"/>
          <w:sz w:val="28"/>
          <w:szCs w:val="28"/>
        </w:rPr>
        <w:t xml:space="preserve"> рубл</w:t>
      </w:r>
      <w:r w:rsidR="00C51A19" w:rsidRPr="00845C06">
        <w:rPr>
          <w:rFonts w:ascii="Times New Roman" w:hAnsi="Times New Roman" w:cs="Times New Roman"/>
          <w:sz w:val="28"/>
          <w:szCs w:val="28"/>
        </w:rPr>
        <w:t>ей</w:t>
      </w:r>
      <w:r w:rsidR="004F228C" w:rsidRPr="00845C06">
        <w:rPr>
          <w:rFonts w:ascii="Times New Roman" w:hAnsi="Times New Roman" w:cs="Times New Roman"/>
          <w:sz w:val="28"/>
          <w:szCs w:val="28"/>
        </w:rPr>
        <w:t xml:space="preserve">, на </w:t>
      </w:r>
      <w:r w:rsidR="00FF7B62" w:rsidRPr="00845C06">
        <w:rPr>
          <w:rFonts w:ascii="Times New Roman" w:hAnsi="Times New Roman" w:cs="Times New Roman"/>
          <w:sz w:val="28"/>
          <w:szCs w:val="28"/>
        </w:rPr>
        <w:t>31 декабря</w:t>
      </w:r>
      <w:r w:rsidR="0015494D">
        <w:rPr>
          <w:rFonts w:ascii="Times New Roman" w:hAnsi="Times New Roman" w:cs="Times New Roman"/>
          <w:sz w:val="28"/>
          <w:szCs w:val="28"/>
        </w:rPr>
        <w:t xml:space="preserve"> </w:t>
      </w:r>
      <w:r w:rsidR="00B57FF5" w:rsidRPr="00845C06">
        <w:rPr>
          <w:rFonts w:ascii="Times New Roman" w:hAnsi="Times New Roman" w:cs="Times New Roman"/>
          <w:sz w:val="28"/>
          <w:szCs w:val="28"/>
        </w:rPr>
        <w:t>202</w:t>
      </w:r>
      <w:r w:rsidR="00FF7B62" w:rsidRPr="00845C06">
        <w:rPr>
          <w:rFonts w:ascii="Times New Roman" w:hAnsi="Times New Roman" w:cs="Times New Roman"/>
          <w:sz w:val="28"/>
          <w:szCs w:val="28"/>
        </w:rPr>
        <w:t>2</w:t>
      </w:r>
      <w:r w:rsidR="00B57FF5" w:rsidRPr="00845C06">
        <w:rPr>
          <w:rFonts w:ascii="Times New Roman" w:hAnsi="Times New Roman" w:cs="Times New Roman"/>
          <w:sz w:val="28"/>
          <w:szCs w:val="28"/>
        </w:rPr>
        <w:t xml:space="preserve"> г</w:t>
      </w:r>
      <w:r w:rsidR="00FF7B62" w:rsidRPr="00845C06">
        <w:rPr>
          <w:rFonts w:ascii="Times New Roman" w:hAnsi="Times New Roman" w:cs="Times New Roman"/>
          <w:sz w:val="28"/>
          <w:szCs w:val="28"/>
        </w:rPr>
        <w:t>.</w:t>
      </w:r>
      <w:r w:rsidR="00B57FF5" w:rsidRPr="00845C06">
        <w:rPr>
          <w:rFonts w:ascii="Times New Roman" w:hAnsi="Times New Roman" w:cs="Times New Roman"/>
          <w:sz w:val="28"/>
          <w:szCs w:val="28"/>
        </w:rPr>
        <w:t xml:space="preserve"> составил</w:t>
      </w:r>
      <w:r w:rsidR="00FF7B62" w:rsidRPr="00845C06">
        <w:rPr>
          <w:rFonts w:ascii="Times New Roman" w:hAnsi="Times New Roman" w:cs="Times New Roman"/>
          <w:sz w:val="28"/>
          <w:szCs w:val="28"/>
        </w:rPr>
        <w:t>а 71 479,61</w:t>
      </w:r>
      <w:r w:rsidR="00C51A19" w:rsidRPr="00845C06">
        <w:rPr>
          <w:rFonts w:ascii="Times New Roman" w:hAnsi="Times New Roman" w:cs="Times New Roman"/>
          <w:sz w:val="28"/>
          <w:szCs w:val="28"/>
        </w:rPr>
        <w:t>тыс.</w:t>
      </w:r>
      <w:r w:rsidR="004F228C" w:rsidRPr="00845C06">
        <w:rPr>
          <w:rFonts w:ascii="Times New Roman" w:hAnsi="Times New Roman" w:cs="Times New Roman"/>
          <w:sz w:val="28"/>
          <w:szCs w:val="28"/>
        </w:rPr>
        <w:t xml:space="preserve"> рублей. </w:t>
      </w:r>
      <w:r w:rsidR="00C51A19" w:rsidRPr="00845C06">
        <w:rPr>
          <w:rFonts w:ascii="Times New Roman" w:hAnsi="Times New Roman" w:cs="Times New Roman"/>
          <w:sz w:val="28"/>
          <w:szCs w:val="28"/>
        </w:rPr>
        <w:t>В</w:t>
      </w:r>
      <w:r w:rsidR="004F228C" w:rsidRPr="00845C06">
        <w:rPr>
          <w:rFonts w:ascii="Times New Roman" w:hAnsi="Times New Roman" w:cs="Times New Roman"/>
          <w:sz w:val="28"/>
          <w:szCs w:val="28"/>
        </w:rPr>
        <w:t xml:space="preserve"> течени</w:t>
      </w:r>
      <w:r w:rsidR="0055274F" w:rsidRPr="00845C06">
        <w:rPr>
          <w:rFonts w:ascii="Times New Roman" w:hAnsi="Times New Roman" w:cs="Times New Roman"/>
          <w:sz w:val="28"/>
          <w:szCs w:val="28"/>
        </w:rPr>
        <w:t>е</w:t>
      </w:r>
      <w:r w:rsidR="004F228C" w:rsidRPr="00845C06">
        <w:rPr>
          <w:rFonts w:ascii="Times New Roman" w:hAnsi="Times New Roman" w:cs="Times New Roman"/>
          <w:sz w:val="28"/>
          <w:szCs w:val="28"/>
        </w:rPr>
        <w:t xml:space="preserve"> 202</w:t>
      </w:r>
      <w:r w:rsidR="00FF7B62" w:rsidRPr="00845C06">
        <w:rPr>
          <w:rFonts w:ascii="Times New Roman" w:hAnsi="Times New Roman" w:cs="Times New Roman"/>
          <w:sz w:val="28"/>
          <w:szCs w:val="28"/>
        </w:rPr>
        <w:t>2</w:t>
      </w:r>
      <w:r w:rsidR="004F228C" w:rsidRPr="00845C06">
        <w:rPr>
          <w:rFonts w:ascii="Times New Roman" w:hAnsi="Times New Roman" w:cs="Times New Roman"/>
          <w:sz w:val="28"/>
          <w:szCs w:val="28"/>
        </w:rPr>
        <w:t xml:space="preserve"> года п</w:t>
      </w:r>
      <w:r w:rsidR="00F502FB" w:rsidRPr="00845C06">
        <w:rPr>
          <w:rFonts w:ascii="Times New Roman" w:hAnsi="Times New Roman" w:cs="Times New Roman"/>
          <w:sz w:val="28"/>
          <w:szCs w:val="28"/>
        </w:rPr>
        <w:t>оступ</w:t>
      </w:r>
      <w:r w:rsidR="004F228C" w:rsidRPr="00845C06">
        <w:rPr>
          <w:rFonts w:ascii="Times New Roman" w:hAnsi="Times New Roman" w:cs="Times New Roman"/>
          <w:sz w:val="28"/>
          <w:szCs w:val="28"/>
        </w:rPr>
        <w:t>ле</w:t>
      </w:r>
      <w:r w:rsidR="00F502FB" w:rsidRPr="00845C06">
        <w:rPr>
          <w:rFonts w:ascii="Times New Roman" w:hAnsi="Times New Roman" w:cs="Times New Roman"/>
          <w:sz w:val="28"/>
          <w:szCs w:val="28"/>
        </w:rPr>
        <w:t>н</w:t>
      </w:r>
      <w:r w:rsidR="004F228C" w:rsidRPr="00845C06">
        <w:rPr>
          <w:rFonts w:ascii="Times New Roman" w:hAnsi="Times New Roman" w:cs="Times New Roman"/>
          <w:sz w:val="28"/>
          <w:szCs w:val="28"/>
        </w:rPr>
        <w:t>ие</w:t>
      </w:r>
      <w:r w:rsidRPr="00845C06">
        <w:rPr>
          <w:rFonts w:ascii="Times New Roman" w:hAnsi="Times New Roman" w:cs="Times New Roman"/>
          <w:sz w:val="28"/>
          <w:szCs w:val="28"/>
        </w:rPr>
        <w:t xml:space="preserve"> основных средств </w:t>
      </w:r>
      <w:r w:rsidR="004F228C" w:rsidRPr="00845C06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FF7B62" w:rsidRPr="00845C06">
        <w:rPr>
          <w:rFonts w:ascii="Times New Roman" w:hAnsi="Times New Roman" w:cs="Times New Roman"/>
          <w:sz w:val="28"/>
          <w:szCs w:val="28"/>
        </w:rPr>
        <w:t>1 798,41</w:t>
      </w:r>
      <w:r w:rsidR="00C51A19" w:rsidRPr="00845C06">
        <w:rPr>
          <w:rFonts w:ascii="Times New Roman" w:hAnsi="Times New Roman" w:cs="Times New Roman"/>
          <w:sz w:val="28"/>
          <w:szCs w:val="28"/>
        </w:rPr>
        <w:t xml:space="preserve"> тыс.</w:t>
      </w:r>
      <w:r w:rsidR="001D42C5">
        <w:rPr>
          <w:rFonts w:ascii="Times New Roman" w:hAnsi="Times New Roman" w:cs="Times New Roman"/>
          <w:sz w:val="28"/>
          <w:szCs w:val="28"/>
        </w:rPr>
        <w:t xml:space="preserve"> </w:t>
      </w:r>
      <w:r w:rsidR="00F502FB" w:rsidRPr="00845C06">
        <w:rPr>
          <w:rFonts w:ascii="Times New Roman" w:hAnsi="Times New Roman" w:cs="Times New Roman"/>
          <w:sz w:val="28"/>
          <w:szCs w:val="28"/>
        </w:rPr>
        <w:t>рублей, в том числе:</w:t>
      </w:r>
    </w:p>
    <w:p w:rsidR="00066C33" w:rsidRPr="00066C33" w:rsidRDefault="00D661A8" w:rsidP="00A11EE4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</w:pPr>
      <w:r w:rsidRPr="009C1D4A">
        <w:rPr>
          <w:rFonts w:ascii="Times New Roman" w:hAnsi="Times New Roman" w:cs="Times New Roman"/>
          <w:sz w:val="28"/>
          <w:szCs w:val="28"/>
        </w:rPr>
        <w:t>нежилые помещения (здания и сооружения)</w:t>
      </w:r>
      <w:r w:rsidR="009E76BF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A05F25">
        <w:rPr>
          <w:rFonts w:ascii="Times New Roman" w:hAnsi="Times New Roman" w:cs="Times New Roman"/>
          <w:sz w:val="28"/>
          <w:szCs w:val="28"/>
        </w:rPr>
        <w:t>28</w:t>
      </w:r>
      <w:r w:rsidR="0015494D">
        <w:rPr>
          <w:rFonts w:ascii="Times New Roman" w:hAnsi="Times New Roman" w:cs="Times New Roman"/>
          <w:sz w:val="28"/>
          <w:szCs w:val="28"/>
        </w:rPr>
        <w:t>,00</w:t>
      </w:r>
      <w:r w:rsidR="003A4474">
        <w:rPr>
          <w:rFonts w:ascii="Times New Roman" w:hAnsi="Times New Roman" w:cs="Times New Roman"/>
          <w:sz w:val="28"/>
          <w:szCs w:val="28"/>
        </w:rPr>
        <w:t xml:space="preserve"> тыс.</w:t>
      </w:r>
      <w:r w:rsidR="009E76BF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A05F25">
        <w:rPr>
          <w:rFonts w:ascii="Times New Roman" w:hAnsi="Times New Roman" w:cs="Times New Roman"/>
          <w:sz w:val="28"/>
          <w:szCs w:val="28"/>
        </w:rPr>
        <w:t>(туалет деревянный – 2 шт.)</w:t>
      </w:r>
      <w:r w:rsidR="00066C33" w:rsidRPr="00066C33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>;</w:t>
      </w:r>
    </w:p>
    <w:p w:rsidR="002070AA" w:rsidRDefault="002070AA" w:rsidP="00A11EE4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C0EB4">
        <w:rPr>
          <w:rFonts w:ascii="Times New Roman" w:hAnsi="Times New Roman" w:cs="Times New Roman"/>
          <w:sz w:val="28"/>
          <w:szCs w:val="28"/>
        </w:rPr>
        <w:t xml:space="preserve">машины и оборудование </w:t>
      </w:r>
      <w:r>
        <w:rPr>
          <w:rFonts w:ascii="Times New Roman" w:hAnsi="Times New Roman" w:cs="Times New Roman"/>
          <w:sz w:val="28"/>
          <w:szCs w:val="28"/>
        </w:rPr>
        <w:t>на сумму 1</w:t>
      </w:r>
      <w:r w:rsidR="00A05F25">
        <w:rPr>
          <w:rFonts w:ascii="Times New Roman" w:hAnsi="Times New Roman" w:cs="Times New Roman"/>
          <w:sz w:val="28"/>
          <w:szCs w:val="28"/>
        </w:rPr>
        <w:t> 589,02</w:t>
      </w:r>
      <w:r w:rsidR="006E0BFD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3412A8">
        <w:rPr>
          <w:rFonts w:ascii="Times New Roman" w:hAnsi="Times New Roman" w:cs="Times New Roman"/>
          <w:sz w:val="28"/>
          <w:szCs w:val="28"/>
        </w:rPr>
        <w:t xml:space="preserve"> </w:t>
      </w:r>
      <w:r w:rsidRPr="002070AA">
        <w:rPr>
          <w:rFonts w:ascii="Times New Roman" w:hAnsi="Times New Roman" w:cs="Times New Roman"/>
          <w:sz w:val="28"/>
          <w:szCs w:val="28"/>
        </w:rPr>
        <w:t>(</w:t>
      </w:r>
      <w:r w:rsidR="00A05F25">
        <w:rPr>
          <w:rFonts w:ascii="Times New Roman" w:hAnsi="Times New Roman" w:cs="Times New Roman"/>
          <w:sz w:val="28"/>
          <w:szCs w:val="28"/>
        </w:rPr>
        <w:t>маршрутизатор, видеопроектор, экран с электроприводом, башня Рожновского</w:t>
      </w:r>
      <w:r w:rsidR="005A73DB">
        <w:rPr>
          <w:rFonts w:ascii="Times New Roman" w:hAnsi="Times New Roman" w:cs="Times New Roman"/>
          <w:sz w:val="28"/>
          <w:szCs w:val="28"/>
        </w:rPr>
        <w:t>, агрегат ЭЦВ – 2 шт., системный блок, МФУ, котел газовый, система видеонаблюдения в здании по ул. Ленина, д. 63, моноблок компьютерный, камеры видеонаблюдения, рубанок электрический, перфоратор)</w:t>
      </w:r>
      <w:r w:rsidRPr="002070AA">
        <w:rPr>
          <w:rFonts w:ascii="Times New Roman" w:hAnsi="Times New Roman" w:cs="Times New Roman"/>
          <w:sz w:val="28"/>
          <w:szCs w:val="28"/>
        </w:rPr>
        <w:t>;</w:t>
      </w:r>
    </w:p>
    <w:p w:rsidR="0055274F" w:rsidRDefault="00F502FB" w:rsidP="00A11EE4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C0EB4">
        <w:rPr>
          <w:rFonts w:ascii="Times New Roman" w:hAnsi="Times New Roman" w:cs="Times New Roman"/>
          <w:sz w:val="28"/>
          <w:szCs w:val="28"/>
        </w:rPr>
        <w:t>производственный и хозяйственный инвентарь</w:t>
      </w:r>
      <w:r w:rsidR="00EE5F66" w:rsidRPr="003C0EB4">
        <w:rPr>
          <w:rFonts w:ascii="Times New Roman" w:hAnsi="Times New Roman" w:cs="Times New Roman"/>
          <w:sz w:val="28"/>
          <w:szCs w:val="28"/>
        </w:rPr>
        <w:t xml:space="preserve"> – </w:t>
      </w:r>
      <w:r w:rsidR="005A73DB">
        <w:rPr>
          <w:rFonts w:ascii="Times New Roman" w:hAnsi="Times New Roman" w:cs="Times New Roman"/>
          <w:sz w:val="28"/>
          <w:szCs w:val="28"/>
        </w:rPr>
        <w:t>163,08</w:t>
      </w:r>
      <w:r w:rsidR="005E77FF">
        <w:rPr>
          <w:rFonts w:ascii="Times New Roman" w:hAnsi="Times New Roman" w:cs="Times New Roman"/>
          <w:sz w:val="28"/>
          <w:szCs w:val="28"/>
        </w:rPr>
        <w:t xml:space="preserve"> тыс.</w:t>
      </w:r>
      <w:r w:rsidR="0015494D">
        <w:rPr>
          <w:rFonts w:ascii="Times New Roman" w:hAnsi="Times New Roman" w:cs="Times New Roman"/>
          <w:sz w:val="28"/>
          <w:szCs w:val="28"/>
        </w:rPr>
        <w:t xml:space="preserve"> </w:t>
      </w:r>
      <w:r w:rsidRPr="003C0EB4">
        <w:rPr>
          <w:rFonts w:ascii="Times New Roman" w:hAnsi="Times New Roman" w:cs="Times New Roman"/>
          <w:sz w:val="28"/>
          <w:szCs w:val="28"/>
        </w:rPr>
        <w:t>рублей</w:t>
      </w:r>
      <w:r w:rsidR="0015494D">
        <w:rPr>
          <w:rFonts w:ascii="Times New Roman" w:hAnsi="Times New Roman" w:cs="Times New Roman"/>
          <w:sz w:val="28"/>
          <w:szCs w:val="28"/>
        </w:rPr>
        <w:t>, в том числе</w:t>
      </w:r>
      <w:r w:rsidR="0055274F">
        <w:rPr>
          <w:rFonts w:ascii="Times New Roman" w:hAnsi="Times New Roman" w:cs="Times New Roman"/>
          <w:sz w:val="28"/>
          <w:szCs w:val="28"/>
        </w:rPr>
        <w:t>:</w:t>
      </w:r>
    </w:p>
    <w:p w:rsidR="0014519D" w:rsidRDefault="0055274F" w:rsidP="00A11EE4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сумму 163,06</w:t>
      </w:r>
      <w:r w:rsidR="00745706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приняты к учету: кресло офисное, клавиатура</w:t>
      </w:r>
      <w:r w:rsidR="0015494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мышь, гидрант пожарный – 5 шт., стол рабочий, тумба сервисная, шкаф для документов, антресоль;</w:t>
      </w:r>
    </w:p>
    <w:p w:rsidR="0055274F" w:rsidRDefault="0055274F" w:rsidP="00A11EE4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сумму 0,02 тыс. рублей по результатам инвентаризации оприходованы неучтенные гидранты, установленные по поселению – 19 шт.;</w:t>
      </w:r>
    </w:p>
    <w:p w:rsidR="0055274F" w:rsidRPr="0014519D" w:rsidRDefault="0055274F" w:rsidP="00A11EE4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прочие основные средства на сумму 18,32 тыс. рублей (стенд информационный с подставкой).</w:t>
      </w:r>
    </w:p>
    <w:p w:rsidR="00090F0B" w:rsidRPr="00BC2788" w:rsidRDefault="00090F0B" w:rsidP="00A11E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5C06">
        <w:rPr>
          <w:rFonts w:ascii="Times New Roman" w:hAnsi="Times New Roman" w:cs="Times New Roman"/>
          <w:sz w:val="28"/>
          <w:szCs w:val="28"/>
        </w:rPr>
        <w:t xml:space="preserve">Выбыло основных средств на сумму </w:t>
      </w:r>
      <w:r w:rsidR="008253A0" w:rsidRPr="00845C06">
        <w:rPr>
          <w:rFonts w:ascii="Times New Roman" w:hAnsi="Times New Roman" w:cs="Times New Roman"/>
          <w:sz w:val="28"/>
          <w:szCs w:val="28"/>
        </w:rPr>
        <w:t>99,54</w:t>
      </w:r>
      <w:r w:rsidR="005E77FF" w:rsidRPr="00845C06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845C06">
        <w:rPr>
          <w:rFonts w:ascii="Times New Roman" w:hAnsi="Times New Roman" w:cs="Times New Roman"/>
          <w:sz w:val="28"/>
          <w:szCs w:val="28"/>
        </w:rPr>
        <w:t xml:space="preserve">рублей </w:t>
      </w:r>
      <w:r w:rsidR="007C7BEE" w:rsidRPr="00845C06">
        <w:rPr>
          <w:rFonts w:ascii="Times New Roman" w:hAnsi="Times New Roman" w:cs="Times New Roman"/>
          <w:sz w:val="28"/>
          <w:szCs w:val="28"/>
        </w:rPr>
        <w:t>(списание при вводе в эксплуатацию</w:t>
      </w:r>
      <w:r w:rsidR="00C15837" w:rsidRPr="00845C06">
        <w:rPr>
          <w:rFonts w:ascii="Times New Roman" w:hAnsi="Times New Roman" w:cs="Times New Roman"/>
          <w:sz w:val="28"/>
          <w:szCs w:val="28"/>
        </w:rPr>
        <w:t xml:space="preserve"> на забалансовый счет</w:t>
      </w:r>
      <w:r w:rsidR="007C7BEE" w:rsidRPr="00845C06">
        <w:rPr>
          <w:rFonts w:ascii="Times New Roman" w:hAnsi="Times New Roman" w:cs="Times New Roman"/>
          <w:sz w:val="28"/>
          <w:szCs w:val="28"/>
        </w:rPr>
        <w:t xml:space="preserve">, </w:t>
      </w:r>
      <w:r w:rsidR="00E646C8" w:rsidRPr="00845C06">
        <w:rPr>
          <w:rFonts w:ascii="Times New Roman" w:hAnsi="Times New Roman" w:cs="Times New Roman"/>
          <w:sz w:val="28"/>
          <w:szCs w:val="28"/>
        </w:rPr>
        <w:t>по ветхости пришедшее в негодность имущество).</w:t>
      </w:r>
    </w:p>
    <w:p w:rsidR="00366AEC" w:rsidRDefault="00C15837" w:rsidP="00C15837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Амортизация основных средств</w:t>
      </w:r>
      <w:r w:rsidR="001D4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января 2023 г. составила </w:t>
      </w:r>
      <w:r w:rsidR="00154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60 802,67 тыс.</w:t>
      </w:r>
      <w:r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лей,</w:t>
      </w:r>
      <w:bookmarkStart w:id="1" w:name="_Hlk98928284"/>
      <w:r w:rsidR="00154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числе:</w:t>
      </w:r>
    </w:p>
    <w:p w:rsidR="00366AEC" w:rsidRDefault="0015494D" w:rsidP="00C15837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амортизация </w:t>
      </w:r>
      <w:r w:rsidR="00C15837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нежилых помещений</w:t>
      </w:r>
      <w:r w:rsidR="00C15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49 802,43 тыс.</w:t>
      </w:r>
      <w:r w:rsidR="00C15837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366AE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66AEC" w:rsidRDefault="0015494D" w:rsidP="00C15837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амортизация </w:t>
      </w:r>
      <w:r w:rsidR="00C15837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 и оборудования</w:t>
      </w:r>
      <w:r w:rsidR="00C15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366AEC">
        <w:rPr>
          <w:rFonts w:ascii="Times New Roman" w:eastAsia="Times New Roman" w:hAnsi="Times New Roman" w:cs="Times New Roman"/>
          <w:sz w:val="28"/>
          <w:szCs w:val="28"/>
          <w:lang w:eastAsia="ru-RU"/>
        </w:rPr>
        <w:t>5 892,78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C15837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366AE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66AEC" w:rsidRDefault="0015494D" w:rsidP="00C15837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амортизация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5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транспортных средств – </w:t>
      </w:r>
      <w:r w:rsidR="00366AEC">
        <w:rPr>
          <w:rFonts w:ascii="Times New Roman" w:eastAsia="Times New Roman" w:hAnsi="Times New Roman" w:cs="Times New Roman"/>
          <w:sz w:val="28"/>
          <w:szCs w:val="28"/>
          <w:lang w:eastAsia="ru-RU"/>
        </w:rPr>
        <w:t>2 500,56 тыс.</w:t>
      </w:r>
      <w:r w:rsidR="00C15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366AE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15837" w:rsidRDefault="0015494D" w:rsidP="00C15837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амортизация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6AE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инвентаря производственного и хозяйственного</w:t>
      </w:r>
      <w:r w:rsidR="00C15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366AEC">
        <w:rPr>
          <w:rFonts w:ascii="Times New Roman" w:eastAsia="Times New Roman" w:hAnsi="Times New Roman" w:cs="Times New Roman"/>
          <w:sz w:val="28"/>
          <w:szCs w:val="28"/>
          <w:lang w:eastAsia="ru-RU"/>
        </w:rPr>
        <w:t>1 940,11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C15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366AE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494D" w:rsidRDefault="0015494D" w:rsidP="0015494D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амортизация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6A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прочих основных средств – 666,785 тыс. рублей.</w:t>
      </w:r>
      <w:bookmarkEnd w:id="1"/>
    </w:p>
    <w:p w:rsidR="0015494D" w:rsidRDefault="00055F05" w:rsidP="0015494D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м</w:t>
      </w:r>
      <w:r w:rsidRPr="0088534C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атериальных запасов на начало года составил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41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5 500,58</w:t>
      </w:r>
      <w:r w:rsidR="00341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</w:t>
      </w:r>
      <w:r w:rsidRPr="00885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</w:t>
      </w:r>
      <w:r w:rsidR="00845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2022 год </w:t>
      </w:r>
      <w:r w:rsidRPr="0088534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поступило</w:t>
      </w:r>
      <w:r w:rsidR="00341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85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атериальных запасов </w:t>
      </w:r>
      <w:r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6 714,84 тыс. </w:t>
      </w:r>
      <w:r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>ыбыло</w:t>
      </w:r>
      <w:r w:rsidR="00341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материальных запасов на сумму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9 349,83 тыс. рублей</w:t>
      </w:r>
      <w:r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Наличие на конец года составило 2 865,59 тыс. рублей.</w:t>
      </w:r>
    </w:p>
    <w:p w:rsidR="0015494D" w:rsidRDefault="001B2224" w:rsidP="0015494D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недвижимого имущества в составе имущества казны на начало 2022 года составила</w:t>
      </w:r>
      <w:bookmarkStart w:id="2" w:name="_Hlk9893553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107 466,68 тыс. рублей</w:t>
      </w:r>
      <w:bookmarkEnd w:id="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конец 2022 года 141 446,43 тыс. рублей. </w:t>
      </w:r>
    </w:p>
    <w:p w:rsidR="0015494D" w:rsidRDefault="001B2224" w:rsidP="0015494D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стоимости </w:t>
      </w:r>
      <w:bookmarkStart w:id="3" w:name="_Hlk12977869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имущества </w:t>
      </w:r>
      <w:r w:rsidRPr="00C77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казны </w:t>
      </w:r>
      <w:bookmarkEnd w:id="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</w:t>
      </w:r>
      <w:r w:rsidR="0015494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 </w:t>
      </w:r>
      <w:r w:rsidRPr="00C77F2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обусловлено оприходованием</w:t>
      </w:r>
      <w:r w:rsidR="00240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колодцев водонапорных и</w:t>
      </w:r>
      <w:bookmarkStart w:id="4" w:name="_Hlk99359566"/>
      <w:r w:rsidR="00341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0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тротуара в с. Ванновское </w:t>
      </w:r>
      <w:r w:rsidR="00660B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240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 Молодежная (прилегающая территория к СОШ № 4); в х. Северокубанский </w:t>
      </w:r>
      <w:r w:rsidR="00660B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240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 Луговая от № 129 до № 213, от № 27 до № 127, проезд от ул. Якубина до </w:t>
      </w:r>
      <w:r w:rsidR="00660B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24060C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Луговой</w:t>
      </w:r>
      <w:r w:rsidR="00341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0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через Юбилейную, ул. Юбилейная </w:t>
      </w:r>
      <w:r w:rsidRPr="005B01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сумму</w:t>
      </w:r>
      <w:r w:rsidR="00341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060C">
        <w:rPr>
          <w:rFonts w:ascii="Times New Roman" w:eastAsia="Times New Roman" w:hAnsi="Times New Roman" w:cs="Times New Roman"/>
          <w:sz w:val="28"/>
          <w:szCs w:val="28"/>
          <w:lang w:eastAsia="ru-RU"/>
        </w:rPr>
        <w:t>32 306,77 тыс.</w:t>
      </w:r>
      <w:r w:rsidRPr="005B0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A70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нежилого здания (с. Ванновское, ул. Ленина, 63) на сумму 2 088,35 тыс. рублей.</w:t>
      </w:r>
    </w:p>
    <w:p w:rsidR="0015494D" w:rsidRDefault="001B2224" w:rsidP="0015494D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Уменьшение стоимости</w:t>
      </w:r>
      <w:r w:rsidR="00341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недвижимого имущества </w:t>
      </w:r>
      <w:r w:rsidRPr="00C77F2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A70BEB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Ванновского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341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0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произошло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</w:t>
      </w:r>
      <w:r w:rsidR="00A70B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продажей</w:t>
      </w:r>
      <w:r w:rsidR="00341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0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жилого дома, расположенного по адресу: х. Веревкин, ул. Красная, 25 </w:t>
      </w:r>
      <w:r w:rsidRPr="005B0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</w:t>
      </w:r>
      <w:r w:rsidR="00660B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A70BEB">
        <w:rPr>
          <w:rFonts w:ascii="Times New Roman" w:eastAsia="Times New Roman" w:hAnsi="Times New Roman" w:cs="Times New Roman"/>
          <w:sz w:val="28"/>
          <w:szCs w:val="28"/>
          <w:lang w:eastAsia="ru-RU"/>
        </w:rPr>
        <w:t>415,37 тыс.</w:t>
      </w:r>
      <w:r w:rsidRPr="005B0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4"/>
    </w:p>
    <w:p w:rsidR="001B2224" w:rsidRPr="0015494D" w:rsidRDefault="00BE3C6A" w:rsidP="0015494D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FE1">
        <w:rPr>
          <w:rFonts w:ascii="Times New Roman" w:hAnsi="Times New Roman" w:cs="Times New Roman"/>
          <w:bCs/>
          <w:iCs/>
          <w:sz w:val="28"/>
          <w:szCs w:val="28"/>
        </w:rPr>
        <w:t>Данные формы 0503168</w:t>
      </w:r>
      <w:r w:rsidR="003412A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B54E6E">
        <w:rPr>
          <w:rFonts w:ascii="Times New Roman" w:hAnsi="Times New Roman" w:cs="Times New Roman"/>
          <w:bCs/>
          <w:iCs/>
          <w:sz w:val="28"/>
          <w:szCs w:val="28"/>
        </w:rPr>
        <w:t>«Сведения о движении нефинансовых активов»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соответствуют</w:t>
      </w:r>
      <w:r w:rsidR="00660B99" w:rsidRPr="00660B99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660B99">
        <w:rPr>
          <w:rFonts w:ascii="Times New Roman" w:hAnsi="Times New Roman" w:cs="Times New Roman"/>
          <w:bCs/>
          <w:iCs/>
          <w:sz w:val="28"/>
          <w:szCs w:val="28"/>
        </w:rPr>
        <w:t>разделу 1 «Нефинансовые активы»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форм</w:t>
      </w:r>
      <w:r w:rsidR="00660B99">
        <w:rPr>
          <w:rFonts w:ascii="Times New Roman" w:hAnsi="Times New Roman" w:cs="Times New Roman"/>
          <w:bCs/>
          <w:iCs/>
          <w:sz w:val="28"/>
          <w:szCs w:val="28"/>
        </w:rPr>
        <w:t>ы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0503130 «</w:t>
      </w:r>
      <w:r w:rsidR="00AE1226" w:rsidRPr="00AE1226">
        <w:rPr>
          <w:rFonts w:ascii="Times New Roman" w:hAnsi="Times New Roman" w:cs="Times New Roman"/>
          <w:bCs/>
          <w:iCs/>
          <w:sz w:val="28"/>
          <w:szCs w:val="28"/>
        </w:rPr>
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r>
        <w:rPr>
          <w:rFonts w:ascii="Times New Roman" w:hAnsi="Times New Roman" w:cs="Times New Roman"/>
          <w:bCs/>
          <w:iCs/>
          <w:sz w:val="28"/>
          <w:szCs w:val="28"/>
        </w:rPr>
        <w:t>».</w:t>
      </w:r>
    </w:p>
    <w:p w:rsidR="004E0733" w:rsidRPr="00F44004" w:rsidRDefault="004E0733" w:rsidP="00924A32">
      <w:pPr>
        <w:pStyle w:val="aff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00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дебиторской и кредиторской задолженности сельского поселения отражены в форме 0503169 «Сведения по дебиторской и кредиторской задолженности».</w:t>
      </w:r>
    </w:p>
    <w:p w:rsidR="004E0733" w:rsidRDefault="004E0733" w:rsidP="00924A32">
      <w:pPr>
        <w:pStyle w:val="aff3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17">
        <w:rPr>
          <w:rFonts w:ascii="Times New Roman" w:eastAsia="Calibri" w:hAnsi="Times New Roman" w:cs="Times New Roman"/>
          <w:sz w:val="28"/>
          <w:szCs w:val="28"/>
        </w:rPr>
        <w:t xml:space="preserve">На начало отчетного периода дебиторская задолженность составляет </w:t>
      </w:r>
      <w:r w:rsidR="00660B99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EF0E1F" w:rsidRPr="00BF1104">
        <w:rPr>
          <w:rFonts w:ascii="Times New Roman" w:eastAsia="Calibri" w:hAnsi="Times New Roman" w:cs="Times New Roman"/>
          <w:sz w:val="28"/>
          <w:szCs w:val="28"/>
        </w:rPr>
        <w:t>3 601,46</w:t>
      </w:r>
      <w:r w:rsidRPr="00BF1104">
        <w:rPr>
          <w:rFonts w:ascii="Times New Roman" w:eastAsia="Calibri" w:hAnsi="Times New Roman" w:cs="Times New Roman"/>
          <w:sz w:val="28"/>
          <w:szCs w:val="28"/>
        </w:rPr>
        <w:t xml:space="preserve"> тыс. рублей, на конец отчетного периода - 59 </w:t>
      </w:r>
      <w:r w:rsidR="00EF0E1F" w:rsidRPr="00BF1104">
        <w:rPr>
          <w:rFonts w:ascii="Times New Roman" w:eastAsia="Calibri" w:hAnsi="Times New Roman" w:cs="Times New Roman"/>
          <w:sz w:val="28"/>
          <w:szCs w:val="28"/>
        </w:rPr>
        <w:t>545</w:t>
      </w:r>
      <w:r w:rsidRPr="00BF1104">
        <w:rPr>
          <w:rFonts w:ascii="Times New Roman" w:eastAsia="Calibri" w:hAnsi="Times New Roman" w:cs="Times New Roman"/>
          <w:sz w:val="28"/>
          <w:szCs w:val="28"/>
        </w:rPr>
        <w:t>,</w:t>
      </w:r>
      <w:r w:rsidR="00EF0E1F">
        <w:rPr>
          <w:rFonts w:ascii="Times New Roman" w:eastAsia="Calibri" w:hAnsi="Times New Roman" w:cs="Times New Roman"/>
          <w:sz w:val="28"/>
          <w:szCs w:val="28"/>
        </w:rPr>
        <w:t>11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тыс. </w:t>
      </w:r>
      <w:r w:rsidRPr="00087F17">
        <w:rPr>
          <w:rFonts w:ascii="Times New Roman" w:eastAsia="Calibri" w:hAnsi="Times New Roman" w:cs="Times New Roman"/>
          <w:sz w:val="28"/>
          <w:szCs w:val="28"/>
        </w:rPr>
        <w:t>руб</w:t>
      </w:r>
      <w:r>
        <w:rPr>
          <w:rFonts w:ascii="Times New Roman" w:eastAsia="Calibri" w:hAnsi="Times New Roman" w:cs="Times New Roman"/>
          <w:sz w:val="28"/>
          <w:szCs w:val="28"/>
        </w:rPr>
        <w:t>лей,</w:t>
      </w:r>
      <w:r w:rsidRPr="00087F17">
        <w:rPr>
          <w:rFonts w:ascii="Times New Roman" w:eastAsia="Calibri" w:hAnsi="Times New Roman" w:cs="Times New Roman"/>
          <w:sz w:val="28"/>
          <w:szCs w:val="28"/>
        </w:rPr>
        <w:t xml:space="preserve"> в том числе: </w:t>
      </w:r>
    </w:p>
    <w:p w:rsidR="00196288" w:rsidRDefault="00B34FBC" w:rsidP="00924A32">
      <w:pPr>
        <w:pStyle w:val="aff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87F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счету 205.11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сумма </w:t>
      </w:r>
      <w:r w:rsidRPr="00660B99">
        <w:rPr>
          <w:rFonts w:ascii="Times New Roman" w:eastAsia="Times New Roman" w:hAnsi="Times New Roman" w:cs="Times New Roman"/>
          <w:sz w:val="28"/>
          <w:szCs w:val="28"/>
          <w:lang w:eastAsia="ar-SA"/>
        </w:rPr>
        <w:t>1 991,18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</w:t>
      </w:r>
      <w:r w:rsidRPr="009B4A3F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(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начисленные налоги физическим и юридическим лицам Ванновского сельского поселения, по данным ИФНС</w:t>
      </w:r>
      <w:r w:rsidRPr="009B4A3F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из них просроченная на сумму 1 989,37 тыс. рублей</w:t>
      </w:r>
      <w:r w:rsidR="00196288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B34FBC" w:rsidRDefault="00B34FBC" w:rsidP="00924A32">
      <w:pPr>
        <w:pStyle w:val="aff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87F17">
        <w:rPr>
          <w:rFonts w:ascii="Times New Roman" w:eastAsia="Times New Roman" w:hAnsi="Times New Roman" w:cs="Times New Roman"/>
          <w:sz w:val="28"/>
          <w:szCs w:val="28"/>
          <w:lang w:eastAsia="ar-SA"/>
        </w:rPr>
        <w:t>по счету 205.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21сумма 1 883,02 тыс. </w:t>
      </w:r>
      <w:r w:rsidRPr="009B4A3F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(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арендная плата газопроводов и аренда автомобиля мусоровоз</w:t>
      </w:r>
      <w:r w:rsidRPr="009B4A3F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из них долгосрочная на сумму 1 124,40</w:t>
      </w:r>
      <w:r w:rsidR="003412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B34FBC" w:rsidRDefault="00B34FBC" w:rsidP="00924A32">
      <w:pPr>
        <w:pStyle w:val="aff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87F17">
        <w:rPr>
          <w:rFonts w:ascii="Times New Roman" w:eastAsia="Times New Roman" w:hAnsi="Times New Roman" w:cs="Times New Roman"/>
          <w:sz w:val="28"/>
          <w:szCs w:val="28"/>
          <w:lang w:eastAsia="ar-SA"/>
        </w:rPr>
        <w:t>по счету 205.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23</w:t>
      </w:r>
      <w:r w:rsidR="003412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сумма 286,42 тыс. </w:t>
      </w:r>
      <w:r w:rsidRPr="009B4A3F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(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аренда земельного участка</w:t>
      </w:r>
      <w:r w:rsidRPr="009B4A3F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B565CF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B34FBC" w:rsidRPr="006D7B0D" w:rsidRDefault="00B565CF" w:rsidP="00924A32">
      <w:pPr>
        <w:pStyle w:val="aff3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0B99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Pr="00660B99">
        <w:rPr>
          <w:rFonts w:ascii="Times New Roman" w:eastAsia="Times New Roman" w:hAnsi="Times New Roman" w:cs="Times New Roman"/>
          <w:sz w:val="28"/>
          <w:szCs w:val="28"/>
          <w:lang w:eastAsia="ar-SA"/>
        </w:rPr>
        <w:t>счету 205.45</w:t>
      </w:r>
      <w:r w:rsidR="003412A8" w:rsidRPr="00660B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60B99">
        <w:rPr>
          <w:rFonts w:ascii="Times New Roman" w:eastAsia="Times New Roman" w:hAnsi="Times New Roman" w:cs="Times New Roman"/>
          <w:sz w:val="28"/>
          <w:szCs w:val="28"/>
          <w:lang w:eastAsia="ar-SA"/>
        </w:rPr>
        <w:t>сумма 7,5 тыс. рублей (по данным ИФНС)</w:t>
      </w:r>
      <w:r w:rsidR="00196288" w:rsidRPr="00660B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из них просроченная на сумму 7,5 тыс. рублей</w:t>
      </w:r>
      <w:r w:rsidRPr="00660B99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6C33EA" w:rsidRDefault="004E0733" w:rsidP="004E0733">
      <w:pPr>
        <w:pStyle w:val="aff3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Pr="00087F17">
        <w:rPr>
          <w:rFonts w:ascii="Times New Roman" w:eastAsia="Times New Roman" w:hAnsi="Times New Roman" w:cs="Times New Roman"/>
          <w:sz w:val="28"/>
          <w:szCs w:val="28"/>
          <w:lang w:eastAsia="ar-SA"/>
        </w:rPr>
        <w:t>счету 205.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087F17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3412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отражены доходы будущих периодов</w:t>
      </w:r>
      <w:r w:rsidR="003412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сумме </w:t>
      </w:r>
      <w:r w:rsidR="00660B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</w:t>
      </w:r>
      <w:r w:rsidR="006C33EA">
        <w:rPr>
          <w:rFonts w:ascii="Times New Roman" w:eastAsia="Times New Roman" w:hAnsi="Times New Roman" w:cs="Times New Roman"/>
          <w:sz w:val="28"/>
          <w:szCs w:val="28"/>
          <w:lang w:eastAsia="ar-SA"/>
        </w:rPr>
        <w:t>55 323,7 тыс.</w:t>
      </w:r>
      <w:r w:rsidR="00C201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B4A3F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</w:t>
      </w:r>
      <w:r w:rsidR="006C33EA">
        <w:rPr>
          <w:rFonts w:ascii="Times New Roman" w:eastAsia="Times New Roman" w:hAnsi="Times New Roman" w:cs="Times New Roman"/>
          <w:sz w:val="28"/>
          <w:szCs w:val="28"/>
          <w:lang w:eastAsia="ar-SA"/>
        </w:rPr>
        <w:t>, в том числе:</w:t>
      </w:r>
    </w:p>
    <w:p w:rsidR="006C33EA" w:rsidRDefault="006C33EA" w:rsidP="004E0733">
      <w:pPr>
        <w:pStyle w:val="aff3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субвенции бюджетам поселений на осуществление первичного воинского учета на территориях, где отсутствуют военные комиссариаты состав</w:t>
      </w:r>
      <w:r w:rsidR="003E7DDB">
        <w:rPr>
          <w:rFonts w:ascii="Times New Roman" w:eastAsia="Times New Roman" w:hAnsi="Times New Roman" w:cs="Times New Roman"/>
          <w:sz w:val="28"/>
          <w:szCs w:val="28"/>
          <w:lang w:eastAsia="ar-SA"/>
        </w:rPr>
        <w:t>ят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60B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296,6 тыс. рублей;</w:t>
      </w:r>
    </w:p>
    <w:p w:rsidR="00B34FBC" w:rsidRDefault="006C33EA" w:rsidP="004E0733">
      <w:pPr>
        <w:pStyle w:val="aff3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субвенции бюджетам поселений на выполнение передаваемых полномочий субъектов Российской Федерации состав</w:t>
      </w:r>
      <w:r w:rsidR="003E7DDB">
        <w:rPr>
          <w:rFonts w:ascii="Times New Roman" w:eastAsia="Times New Roman" w:hAnsi="Times New Roman" w:cs="Times New Roman"/>
          <w:sz w:val="28"/>
          <w:szCs w:val="28"/>
          <w:lang w:eastAsia="ar-SA"/>
        </w:rPr>
        <w:t>ят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3,8 тыс. рублей</w:t>
      </w:r>
      <w:r w:rsidR="003E7DDB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3E7DDB" w:rsidRDefault="003E7DDB" w:rsidP="004E0733">
      <w:pPr>
        <w:pStyle w:val="aff3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прочие субсидии бюджетам сельских поселений (на капитальный ремонт дорог) составят 55 023,3 тыс. рублей;</w:t>
      </w:r>
    </w:p>
    <w:p w:rsidR="003E7DDB" w:rsidRDefault="003E7DDB" w:rsidP="003E7DDB">
      <w:pPr>
        <w:pStyle w:val="aff3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Pr="00087F17">
        <w:rPr>
          <w:rFonts w:ascii="Times New Roman" w:eastAsia="Times New Roman" w:hAnsi="Times New Roman" w:cs="Times New Roman"/>
          <w:sz w:val="28"/>
          <w:szCs w:val="28"/>
          <w:lang w:eastAsia="ar-SA"/>
        </w:rPr>
        <w:t>счету 20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087F17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00</w:t>
      </w:r>
      <w:r w:rsidR="003412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сумм</w:t>
      </w:r>
      <w:r w:rsidR="003412A8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45,93 тыс. </w:t>
      </w:r>
      <w:r w:rsidRPr="009B4A3F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(авансы за услуги связи, авансы за подписку на периодические издания);</w:t>
      </w:r>
    </w:p>
    <w:p w:rsidR="003E7DDB" w:rsidRPr="006D7B0D" w:rsidRDefault="00BF1104" w:rsidP="003E7DDB">
      <w:pPr>
        <w:pStyle w:val="aff3"/>
        <w:spacing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 счету </w:t>
      </w:r>
      <w:r w:rsidR="00394F04">
        <w:rPr>
          <w:rFonts w:ascii="Times New Roman" w:eastAsia="Calibri" w:hAnsi="Times New Roman" w:cs="Times New Roman"/>
          <w:sz w:val="28"/>
          <w:szCs w:val="28"/>
        </w:rPr>
        <w:t xml:space="preserve">303.00 </w:t>
      </w:r>
      <w:r w:rsidR="003412A8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394F04">
        <w:rPr>
          <w:rFonts w:ascii="Times New Roman" w:eastAsia="Calibri" w:hAnsi="Times New Roman" w:cs="Times New Roman"/>
          <w:sz w:val="28"/>
          <w:szCs w:val="28"/>
        </w:rPr>
        <w:t>сумм</w:t>
      </w:r>
      <w:r w:rsidR="003412A8">
        <w:rPr>
          <w:rFonts w:ascii="Times New Roman" w:eastAsia="Calibri" w:hAnsi="Times New Roman" w:cs="Times New Roman"/>
          <w:sz w:val="28"/>
          <w:szCs w:val="28"/>
        </w:rPr>
        <w:t>е</w:t>
      </w:r>
      <w:r w:rsidR="00394F04">
        <w:rPr>
          <w:rFonts w:ascii="Times New Roman" w:eastAsia="Calibri" w:hAnsi="Times New Roman" w:cs="Times New Roman"/>
          <w:sz w:val="28"/>
          <w:szCs w:val="28"/>
        </w:rPr>
        <w:t xml:space="preserve"> 7,36 тыс. рублей (расчеты по страховым взносам на обязательное социальное страхование на случай временной нетрудоспособности,</w:t>
      </w:r>
      <w:r w:rsidR="003412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94F04">
        <w:rPr>
          <w:rFonts w:ascii="Times New Roman" w:eastAsia="Calibri" w:hAnsi="Times New Roman" w:cs="Times New Roman"/>
          <w:sz w:val="28"/>
          <w:szCs w:val="28"/>
        </w:rPr>
        <w:t>расчеты по страховым взносам на обязательное социальное страхование от несчастных случаев</w:t>
      </w:r>
      <w:r w:rsidR="00B00161">
        <w:rPr>
          <w:rFonts w:ascii="Times New Roman" w:eastAsia="Calibri" w:hAnsi="Times New Roman" w:cs="Times New Roman"/>
          <w:sz w:val="28"/>
          <w:szCs w:val="28"/>
        </w:rPr>
        <w:t xml:space="preserve"> на производстве).</w:t>
      </w:r>
    </w:p>
    <w:p w:rsidR="004E0733" w:rsidRDefault="004E0733" w:rsidP="004E0733">
      <w:pPr>
        <w:pStyle w:val="aff3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Кредиторская задолженность </w:t>
      </w:r>
      <w:r w:rsidR="00EF0E1F">
        <w:rPr>
          <w:rFonts w:ascii="Times New Roman" w:eastAsia="Times New Roman" w:hAnsi="Times New Roman" w:cs="Times New Roman"/>
          <w:sz w:val="28"/>
          <w:szCs w:val="28"/>
          <w:lang w:eastAsia="ar-SA"/>
        </w:rPr>
        <w:t>Ванновского</w:t>
      </w:r>
      <w:r w:rsidRPr="00087F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r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начало года состав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ила</w:t>
      </w:r>
      <w:bookmarkStart w:id="5" w:name="_Hlk97899130"/>
      <w:r w:rsidR="00341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B08">
        <w:rPr>
          <w:rFonts w:ascii="Times New Roman" w:eastAsia="Times New Roman" w:hAnsi="Times New Roman" w:cs="Times New Roman"/>
          <w:sz w:val="28"/>
          <w:szCs w:val="28"/>
          <w:lang w:eastAsia="ru-RU"/>
        </w:rPr>
        <w:t>3 978,93 тыс.</w:t>
      </w:r>
      <w:bookmarkEnd w:id="5"/>
      <w:r w:rsidR="00341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конец года </w:t>
      </w:r>
      <w:r w:rsidR="00C05B08">
        <w:rPr>
          <w:rFonts w:ascii="Times New Roman" w:eastAsia="Times New Roman" w:hAnsi="Times New Roman" w:cs="Times New Roman"/>
          <w:sz w:val="28"/>
          <w:szCs w:val="28"/>
          <w:lang w:eastAsia="ru-RU"/>
        </w:rPr>
        <w:t>– 58 592,80 тыс.</w:t>
      </w:r>
      <w:r w:rsidR="001D4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лей, в том числе:</w:t>
      </w:r>
    </w:p>
    <w:p w:rsidR="004E0733" w:rsidRPr="008B2675" w:rsidRDefault="004E0733" w:rsidP="004E0733">
      <w:pPr>
        <w:pStyle w:val="aff3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</w:t>
      </w:r>
      <w:r w:rsidRPr="00087F17">
        <w:rPr>
          <w:rFonts w:ascii="Times New Roman" w:eastAsia="Times New Roman" w:hAnsi="Times New Roman" w:cs="Times New Roman"/>
          <w:sz w:val="28"/>
          <w:szCs w:val="28"/>
          <w:lang w:eastAsia="ar-SA"/>
        </w:rPr>
        <w:t>счет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087F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205.11</w:t>
      </w:r>
      <w:r w:rsidR="001B54FD">
        <w:rPr>
          <w:rFonts w:ascii="Times New Roman" w:eastAsia="Times New Roman" w:hAnsi="Times New Roman" w:cs="Times New Roman"/>
          <w:sz w:val="28"/>
          <w:szCs w:val="28"/>
          <w:lang w:eastAsia="ar-SA"/>
        </w:rPr>
        <w:t>–начисленные налоги физическим и юридическим лицам Ванновского сельского поселения на сумму 1 455,05 тыс. рублей;</w:t>
      </w:r>
    </w:p>
    <w:p w:rsidR="0051278E" w:rsidRDefault="004E0733" w:rsidP="004E073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 счету 401.4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доходы будущих периодов</w:t>
      </w:r>
      <w:r w:rsidR="003412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сумме </w:t>
      </w:r>
      <w:r w:rsidR="001B54FD">
        <w:rPr>
          <w:rFonts w:ascii="Times New Roman" w:eastAsia="Times New Roman" w:hAnsi="Times New Roman" w:cs="Times New Roman"/>
          <w:sz w:val="28"/>
          <w:szCs w:val="28"/>
          <w:lang w:eastAsia="ar-SA"/>
        </w:rPr>
        <w:t>57 137,75 тыс.</w:t>
      </w:r>
      <w:r w:rsidR="003412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B4A3F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</w:t>
      </w:r>
      <w:r w:rsidR="0051278E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C201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127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том числе (по данным пояснительной записки (ф. 0503160): </w:t>
      </w:r>
    </w:p>
    <w:p w:rsidR="0051278E" w:rsidRDefault="00DE4C32" w:rsidP="004E073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задолженность по уплате земельного налога физическими лицами</w:t>
      </w:r>
      <w:r w:rsidR="005127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сумме 1,81 тыс. рублей;</w:t>
      </w:r>
    </w:p>
    <w:p w:rsidR="0051278E" w:rsidRDefault="00DE4C32" w:rsidP="004E073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расчеты по аренде газопроводов и мусоровоза</w:t>
      </w:r>
      <w:r w:rsidR="005127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сумме 1 525,82 тыс. рублей;</w:t>
      </w:r>
    </w:p>
    <w:p w:rsidR="0051278E" w:rsidRDefault="00DE4C32" w:rsidP="004E073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аренда земельного участка</w:t>
      </w:r>
      <w:r w:rsidR="005127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сумме 286,42 тыс. рублей;</w:t>
      </w:r>
    </w:p>
    <w:p w:rsidR="004E0733" w:rsidRDefault="00DE4C32" w:rsidP="004E073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расчеты по безвозмездным поступлениям субсидий и субвенций из краевого бюджета на 2023 год</w:t>
      </w:r>
      <w:r w:rsidR="007628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сумме 55 323,7 тыс. рублей.</w:t>
      </w:r>
    </w:p>
    <w:p w:rsidR="004E0733" w:rsidRDefault="004E0733" w:rsidP="004E073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6" w:name="_Hlk98943140"/>
      <w:r>
        <w:rPr>
          <w:rFonts w:ascii="Times New Roman" w:eastAsia="Calibri" w:hAnsi="Times New Roman" w:cs="Times New Roman"/>
          <w:sz w:val="28"/>
          <w:szCs w:val="28"/>
        </w:rPr>
        <w:t>Просроченная кредиторская задолженность отсутствует.</w:t>
      </w:r>
      <w:bookmarkEnd w:id="6"/>
    </w:p>
    <w:p w:rsidR="00DE4C32" w:rsidRDefault="00DE4C32" w:rsidP="00DE4C3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данными </w:t>
      </w: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форм</w:t>
      </w:r>
      <w:r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ы</w:t>
      </w: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0503171 «Сведения о финансовых вложениях получателя бюджетных средств, администратора источников финансирования дефицита бюджета» с</w:t>
      </w:r>
      <w:r w:rsidRPr="004A76E7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умма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вложений на </w:t>
      </w:r>
      <w:r w:rsidR="00BF11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 января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2023 г</w:t>
      </w:r>
      <w:r w:rsidR="00BF1104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составляет 1 682,95 тыс. рублей, в том числе </w:t>
      </w:r>
      <w:r w:rsidRPr="0059616D">
        <w:rPr>
          <w:rFonts w:ascii="Times New Roman" w:hAnsi="Times New Roman" w:cs="Times New Roman"/>
          <w:sz w:val="28"/>
          <w:szCs w:val="28"/>
        </w:rPr>
        <w:t xml:space="preserve">МУП «По благоустройству территории Ванновского сельского поселения Тбилисского района» </w:t>
      </w:r>
      <w:r>
        <w:rPr>
          <w:rFonts w:ascii="Times New Roman" w:hAnsi="Times New Roman" w:cs="Times New Roman"/>
          <w:sz w:val="28"/>
          <w:szCs w:val="28"/>
        </w:rPr>
        <w:t>- 100,00 тыс. рублей (</w:t>
      </w:r>
      <w:r w:rsidRPr="0059616D">
        <w:rPr>
          <w:rFonts w:ascii="Times New Roman" w:hAnsi="Times New Roman" w:cs="Times New Roman"/>
          <w:sz w:val="28"/>
          <w:szCs w:val="28"/>
        </w:rPr>
        <w:t>уставной фонд предприятия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Pr="008A45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участие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r w:rsidRPr="0059616D">
        <w:rPr>
          <w:rFonts w:ascii="Times New Roman" w:hAnsi="Times New Roman" w:cs="Times New Roman"/>
          <w:sz w:val="28"/>
          <w:szCs w:val="28"/>
        </w:rPr>
        <w:t>МБУК «Ванновский КДЦ»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="00660B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1 582,95 тыс.</w:t>
      </w:r>
      <w:r w:rsidRPr="008A45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рублей.</w:t>
      </w:r>
    </w:p>
    <w:p w:rsidR="00DE4C32" w:rsidRDefault="00DE4C32" w:rsidP="00832F7D">
      <w:pPr>
        <w:spacing w:after="0"/>
        <w:ind w:firstLine="708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данными </w:t>
      </w: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форм</w:t>
      </w:r>
      <w:r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ы</w:t>
      </w: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050317</w:t>
      </w:r>
      <w:r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2</w:t>
      </w: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«Сведения о государственном (муниципальном) долге, предоставленных бюджетных кредитах»</w:t>
      </w:r>
      <w:r w:rsidR="00BF1104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и пояснительной записки (ф. 0503160)</w:t>
      </w:r>
      <w:r w:rsidR="00832F7D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,</w:t>
      </w:r>
      <w:r w:rsidR="00C201C5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832F7D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о состоянию на </w:t>
      </w:r>
      <w:r w:rsidR="00832F7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1 января </w:t>
      </w:r>
      <w:r w:rsidRPr="007F28E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23 </w:t>
      </w:r>
      <w:r w:rsidRPr="007F28E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г</w:t>
      </w:r>
      <w:r w:rsidR="00832F7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.</w:t>
      </w:r>
      <w:r w:rsidR="001D42C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32F7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задолженность по кредитам отсутствует.</w:t>
      </w:r>
    </w:p>
    <w:p w:rsidR="00A63174" w:rsidRPr="00866B19" w:rsidRDefault="00CD6B13" w:rsidP="00866B1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Согласно</w:t>
      </w:r>
      <w:r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данным </w:t>
      </w:r>
      <w:r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форм</w:t>
      </w:r>
      <w:r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ы</w:t>
      </w:r>
      <w:r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0503178 «Сведения об</w:t>
      </w:r>
      <w:r w:rsidR="00C201C5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остатках</w:t>
      </w:r>
      <w:r w:rsidR="00C201C5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денежных средств на</w:t>
      </w:r>
      <w:r w:rsidR="00C201C5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счетах</w:t>
      </w:r>
      <w:r w:rsidR="00C201C5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получател</w:t>
      </w:r>
      <w:r w:rsidRPr="007A37A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я</w:t>
      </w:r>
      <w:r w:rsidR="00C201C5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бюджетных средств» о</w:t>
      </w:r>
      <w:r w:rsidRPr="009A3BFB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 xml:space="preserve">статок денежных средств на счете </w:t>
      </w:r>
      <w:r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 xml:space="preserve">сельского поселения </w:t>
      </w:r>
      <w:r w:rsidRPr="009A3BFB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 xml:space="preserve">на </w:t>
      </w:r>
      <w:r w:rsidR="000F6808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 xml:space="preserve">1 января </w:t>
      </w:r>
      <w:r w:rsidRPr="009A3BFB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>202</w:t>
      </w:r>
      <w:r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>3</w:t>
      </w:r>
      <w:r w:rsidRPr="009A3BFB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 xml:space="preserve"> г</w:t>
      </w:r>
      <w:r w:rsidR="000F6808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>.</w:t>
      </w:r>
      <w:r w:rsidRPr="009A3BFB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 xml:space="preserve"> составляет </w:t>
      </w:r>
      <w:r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>10 889,60 тыс.</w:t>
      </w:r>
      <w:r w:rsidRPr="009A3BFB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 xml:space="preserve"> рублей. </w:t>
      </w:r>
    </w:p>
    <w:p w:rsidR="00BF5061" w:rsidRDefault="00BF5061" w:rsidP="00BF50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A53"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  <w:r w:rsidR="009C79E7">
        <w:rPr>
          <w:rFonts w:ascii="Times New Roman" w:hAnsi="Times New Roman" w:cs="Times New Roman"/>
          <w:sz w:val="28"/>
          <w:szCs w:val="28"/>
        </w:rPr>
        <w:t>(</w:t>
      </w:r>
      <w:r w:rsidRPr="005B6A53">
        <w:rPr>
          <w:rFonts w:ascii="Times New Roman" w:hAnsi="Times New Roman" w:cs="Times New Roman"/>
          <w:sz w:val="28"/>
          <w:szCs w:val="28"/>
        </w:rPr>
        <w:t>ф</w:t>
      </w:r>
      <w:r w:rsidR="009C79E7">
        <w:rPr>
          <w:rFonts w:ascii="Times New Roman" w:hAnsi="Times New Roman" w:cs="Times New Roman"/>
          <w:sz w:val="28"/>
          <w:szCs w:val="28"/>
        </w:rPr>
        <w:t>.</w:t>
      </w:r>
      <w:r w:rsidRPr="005B6A53">
        <w:rPr>
          <w:rFonts w:ascii="Times New Roman" w:hAnsi="Times New Roman" w:cs="Times New Roman"/>
          <w:sz w:val="28"/>
          <w:szCs w:val="28"/>
        </w:rPr>
        <w:t xml:space="preserve"> 0503160</w:t>
      </w:r>
      <w:r w:rsidR="009C79E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не </w:t>
      </w:r>
      <w:r w:rsidRPr="005B6A53">
        <w:rPr>
          <w:rFonts w:ascii="Times New Roman" w:hAnsi="Times New Roman" w:cs="Times New Roman"/>
          <w:sz w:val="28"/>
          <w:szCs w:val="28"/>
        </w:rPr>
        <w:t xml:space="preserve">соответствует требованиям Инструкции </w:t>
      </w:r>
      <w:r w:rsidRPr="009B70AA">
        <w:rPr>
          <w:rFonts w:ascii="Times New Roman" w:hAnsi="Times New Roman" w:cs="Times New Roman"/>
          <w:sz w:val="28"/>
          <w:szCs w:val="28"/>
        </w:rPr>
        <w:t>о порядке составления и представления отчетности</w:t>
      </w:r>
      <w:r w:rsidR="00517D20">
        <w:rPr>
          <w:rFonts w:ascii="Times New Roman" w:hAnsi="Times New Roman" w:cs="Times New Roman"/>
          <w:sz w:val="28"/>
          <w:szCs w:val="28"/>
        </w:rPr>
        <w:t>.</w:t>
      </w:r>
    </w:p>
    <w:p w:rsidR="00517D20" w:rsidRDefault="00C201C5" w:rsidP="00BF50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F5061" w:rsidRPr="009B70AA">
        <w:rPr>
          <w:rFonts w:ascii="Times New Roman" w:hAnsi="Times New Roman" w:cs="Times New Roman"/>
          <w:sz w:val="28"/>
          <w:szCs w:val="28"/>
        </w:rPr>
        <w:t xml:space="preserve"> нарушение пункта 152 Инструкции о порядке составления и представления отчетности</w:t>
      </w:r>
      <w:r w:rsidR="00517D20">
        <w:rPr>
          <w:rFonts w:ascii="Times New Roman" w:hAnsi="Times New Roman" w:cs="Times New Roman"/>
          <w:sz w:val="28"/>
          <w:szCs w:val="28"/>
        </w:rPr>
        <w:t>:</w:t>
      </w:r>
    </w:p>
    <w:p w:rsidR="00660B99" w:rsidRDefault="00BF5061" w:rsidP="00BF50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неверно указано</w:t>
      </w:r>
      <w:r w:rsidR="008A03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9B70AA">
        <w:rPr>
          <w:rFonts w:ascii="Times New Roman" w:hAnsi="Times New Roman" w:cs="Times New Roman"/>
          <w:sz w:val="28"/>
          <w:szCs w:val="28"/>
        </w:rPr>
        <w:t>аименовани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A03A2">
        <w:rPr>
          <w:rFonts w:ascii="Times New Roman" w:hAnsi="Times New Roman" w:cs="Times New Roman"/>
          <w:sz w:val="28"/>
          <w:szCs w:val="28"/>
        </w:rPr>
        <w:t xml:space="preserve"> </w:t>
      </w:r>
      <w:r w:rsidRPr="009B70AA">
        <w:rPr>
          <w:rFonts w:ascii="Times New Roman" w:hAnsi="Times New Roman" w:cs="Times New Roman"/>
          <w:sz w:val="28"/>
          <w:szCs w:val="28"/>
        </w:rPr>
        <w:t>разделов</w:t>
      </w:r>
      <w:r w:rsidR="00660B99">
        <w:rPr>
          <w:rFonts w:ascii="Times New Roman" w:hAnsi="Times New Roman" w:cs="Times New Roman"/>
          <w:sz w:val="28"/>
          <w:szCs w:val="28"/>
        </w:rPr>
        <w:t>:</w:t>
      </w:r>
    </w:p>
    <w:p w:rsidR="00660B99" w:rsidRDefault="00660B99" w:rsidP="00BF50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</w:t>
      </w:r>
      <w:r w:rsidR="00BF5061">
        <w:rPr>
          <w:rFonts w:ascii="Times New Roman" w:hAnsi="Times New Roman" w:cs="Times New Roman"/>
          <w:sz w:val="28"/>
          <w:szCs w:val="28"/>
        </w:rPr>
        <w:t xml:space="preserve"> 1 «Организационная структура бюджетной отчетности», должен называться «</w:t>
      </w:r>
      <w:r w:rsidR="00BF5061" w:rsidRPr="004D2313">
        <w:rPr>
          <w:rFonts w:ascii="Times New Roman" w:hAnsi="Times New Roman" w:cs="Times New Roman"/>
          <w:sz w:val="28"/>
          <w:szCs w:val="28"/>
        </w:rPr>
        <w:t>Организационная структура субъекта бюджетной отчетности</w:t>
      </w:r>
      <w:r w:rsidR="00BF506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F5061" w:rsidRDefault="00660B99" w:rsidP="00BF50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</w:t>
      </w:r>
      <w:r w:rsidR="00BF5061">
        <w:rPr>
          <w:rFonts w:ascii="Times New Roman" w:hAnsi="Times New Roman" w:cs="Times New Roman"/>
          <w:sz w:val="28"/>
          <w:szCs w:val="28"/>
        </w:rPr>
        <w:t xml:space="preserve"> 4 «Анализ показателей субъекта финансовой отчетности», должен называться «</w:t>
      </w:r>
      <w:r w:rsidR="00BF5061" w:rsidRPr="004D2313">
        <w:rPr>
          <w:rFonts w:ascii="Times New Roman" w:hAnsi="Times New Roman" w:cs="Times New Roman"/>
          <w:sz w:val="28"/>
          <w:szCs w:val="28"/>
        </w:rPr>
        <w:t>Анализ показателей бухгалтерской отчетности субъекта бюджетной отчетности</w:t>
      </w:r>
      <w:r w:rsidR="00BF5061">
        <w:rPr>
          <w:rFonts w:ascii="Times New Roman" w:hAnsi="Times New Roman" w:cs="Times New Roman"/>
          <w:sz w:val="28"/>
          <w:szCs w:val="28"/>
        </w:rPr>
        <w:t>»;</w:t>
      </w:r>
    </w:p>
    <w:p w:rsidR="003F30BB" w:rsidRDefault="003F30BB" w:rsidP="00BF50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разделе 3 </w:t>
      </w:r>
      <w:r w:rsidR="008D09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отсутствует </w:t>
      </w:r>
      <w:r w:rsidRPr="003F30BB">
        <w:rPr>
          <w:rFonts w:ascii="Times New Roman" w:hAnsi="Times New Roman" w:cs="Times New Roman"/>
          <w:sz w:val="28"/>
          <w:szCs w:val="28"/>
          <w:shd w:val="clear" w:color="auto" w:fill="FFFFFF"/>
        </w:rPr>
        <w:t>детальное описание причин отклонений от плановых показателей в части доходов, расходов, источников финансирования дефицита (пояснения к </w:t>
      </w:r>
      <w:hyperlink r:id="rId16" w:anchor="/document/12181732/entry/503164" w:history="1">
        <w:r w:rsidRPr="003F30BB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ф. 0503164</w:t>
        </w:r>
      </w:hyperlink>
      <w:r w:rsidRPr="003F30BB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8D090D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8D090D" w:rsidRDefault="00B839BB" w:rsidP="00BF50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разделе 4 в форме «</w:t>
      </w:r>
      <w:r w:rsidRPr="00B839BB">
        <w:rPr>
          <w:rFonts w:ascii="Times New Roman" w:hAnsi="Times New Roman" w:cs="Times New Roman"/>
          <w:sz w:val="28"/>
          <w:szCs w:val="28"/>
          <w:shd w:val="clear" w:color="auto" w:fill="FFFFFF"/>
        </w:rPr>
        <w:t>Сведения по дебиторской и кредиторской задолженности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B839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hyperlink r:id="rId17" w:anchor="/document/12181732/entry/503169" w:history="1">
        <w:r w:rsidRPr="00B839BB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ф. 0503169</w:t>
        </w:r>
      </w:hyperlink>
      <w:r w:rsidRPr="00B839BB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отсутствует расшифровка счета 205.</w:t>
      </w:r>
      <w:r w:rsidRPr="00B839BB">
        <w:rPr>
          <w:rFonts w:ascii="Times New Roman" w:hAnsi="Times New Roman" w:cs="Times New Roman"/>
          <w:sz w:val="28"/>
          <w:szCs w:val="28"/>
          <w:shd w:val="clear" w:color="auto" w:fill="FFFFFF"/>
        </w:rPr>
        <w:t>11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A1664">
        <w:rPr>
          <w:rFonts w:ascii="Times New Roman" w:hAnsi="Times New Roman" w:cs="Times New Roman"/>
          <w:sz w:val="28"/>
          <w:szCs w:val="28"/>
          <w:shd w:val="clear" w:color="auto" w:fill="FFFFFF"/>
        </w:rPr>
        <w:t>«Расчеты с плательщиками налогов»;</w:t>
      </w:r>
    </w:p>
    <w:p w:rsidR="0063714A" w:rsidRPr="00777B24" w:rsidRDefault="0063714A" w:rsidP="00BF50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0BB">
        <w:rPr>
          <w:rFonts w:ascii="Times New Roman" w:hAnsi="Times New Roman" w:cs="Times New Roman"/>
          <w:sz w:val="28"/>
          <w:szCs w:val="28"/>
        </w:rPr>
        <w:t>в нарушение пункт</w:t>
      </w:r>
      <w:r w:rsidR="003A1664">
        <w:rPr>
          <w:rFonts w:ascii="Times New Roman" w:hAnsi="Times New Roman" w:cs="Times New Roman"/>
          <w:sz w:val="28"/>
          <w:szCs w:val="28"/>
        </w:rPr>
        <w:t>ов</w:t>
      </w:r>
      <w:r w:rsidRPr="003F30BB">
        <w:rPr>
          <w:rFonts w:ascii="Times New Roman" w:hAnsi="Times New Roman" w:cs="Times New Roman"/>
          <w:sz w:val="28"/>
          <w:szCs w:val="28"/>
        </w:rPr>
        <w:t xml:space="preserve"> 8</w:t>
      </w:r>
      <w:r w:rsidR="003A1664">
        <w:rPr>
          <w:rFonts w:ascii="Times New Roman" w:hAnsi="Times New Roman" w:cs="Times New Roman"/>
          <w:sz w:val="28"/>
          <w:szCs w:val="28"/>
        </w:rPr>
        <w:t xml:space="preserve"> и </w:t>
      </w:r>
      <w:r w:rsidR="00A80DAF">
        <w:rPr>
          <w:rFonts w:ascii="Times New Roman" w:hAnsi="Times New Roman" w:cs="Times New Roman"/>
          <w:sz w:val="28"/>
          <w:szCs w:val="28"/>
        </w:rPr>
        <w:t>152</w:t>
      </w:r>
      <w:r w:rsidR="00B839BB">
        <w:rPr>
          <w:rFonts w:ascii="Times New Roman" w:hAnsi="Times New Roman" w:cs="Times New Roman"/>
          <w:sz w:val="28"/>
          <w:szCs w:val="28"/>
        </w:rPr>
        <w:t xml:space="preserve"> </w:t>
      </w:r>
      <w:r w:rsidRPr="0063714A">
        <w:rPr>
          <w:rFonts w:ascii="Times New Roman" w:hAnsi="Times New Roman" w:cs="Times New Roman"/>
          <w:sz w:val="28"/>
          <w:szCs w:val="28"/>
        </w:rPr>
        <w:t>Инструкции о порядке составления и представления отчетности</w:t>
      </w:r>
      <w:r>
        <w:rPr>
          <w:rFonts w:ascii="Times New Roman" w:hAnsi="Times New Roman" w:cs="Times New Roman"/>
          <w:sz w:val="28"/>
          <w:szCs w:val="28"/>
        </w:rPr>
        <w:t xml:space="preserve">, предоставлены формы бюджетной отчетности, </w:t>
      </w:r>
      <w:r w:rsidRPr="00777B24">
        <w:rPr>
          <w:rFonts w:ascii="Times New Roman" w:hAnsi="Times New Roman" w:cs="Times New Roman"/>
          <w:sz w:val="28"/>
          <w:szCs w:val="28"/>
        </w:rPr>
        <w:t>показатели в которых не имеют числового значения</w:t>
      </w:r>
      <w:r w:rsidR="00A80DAF" w:rsidRPr="00777B24">
        <w:rPr>
          <w:rFonts w:ascii="Times New Roman" w:hAnsi="Times New Roman" w:cs="Times New Roman"/>
          <w:sz w:val="28"/>
          <w:szCs w:val="28"/>
        </w:rPr>
        <w:t>, при этом они указаны в разделе 5 «</w:t>
      </w:r>
      <w:r w:rsidR="00B839BB" w:rsidRPr="00777B24">
        <w:rPr>
          <w:rFonts w:ascii="Times New Roman" w:hAnsi="Times New Roman" w:cs="Times New Roman"/>
          <w:sz w:val="28"/>
          <w:szCs w:val="28"/>
          <w:shd w:val="clear" w:color="auto" w:fill="FFFFFF"/>
        </w:rPr>
        <w:t>Прочие вопросы деятельности субъекта бюджетной отчетности»:</w:t>
      </w:r>
    </w:p>
    <w:p w:rsidR="0063714A" w:rsidRPr="00777B24" w:rsidRDefault="00B839BB" w:rsidP="00BF50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B24">
        <w:rPr>
          <w:rFonts w:ascii="Times New Roman" w:hAnsi="Times New Roman" w:cs="Times New Roman"/>
          <w:sz w:val="28"/>
          <w:szCs w:val="28"/>
        </w:rPr>
        <w:t xml:space="preserve">форма </w:t>
      </w:r>
      <w:r w:rsidR="0063714A" w:rsidRPr="00777B24">
        <w:rPr>
          <w:rFonts w:ascii="Times New Roman" w:hAnsi="Times New Roman" w:cs="Times New Roman"/>
          <w:sz w:val="28"/>
          <w:szCs w:val="28"/>
        </w:rPr>
        <w:t>0503172</w:t>
      </w:r>
      <w:r w:rsidRPr="00777B24">
        <w:rPr>
          <w:rFonts w:ascii="Times New Roman" w:hAnsi="Times New Roman" w:cs="Times New Roman"/>
          <w:sz w:val="28"/>
          <w:szCs w:val="28"/>
        </w:rPr>
        <w:t xml:space="preserve"> </w:t>
      </w:r>
      <w:r w:rsidR="00B71E55" w:rsidRPr="00777B24">
        <w:rPr>
          <w:rFonts w:ascii="Times New Roman" w:hAnsi="Times New Roman" w:cs="Times New Roman"/>
          <w:sz w:val="28"/>
          <w:szCs w:val="28"/>
        </w:rPr>
        <w:t>«</w:t>
      </w:r>
      <w:r w:rsidR="00B71E55" w:rsidRPr="00777B24">
        <w:rPr>
          <w:rFonts w:ascii="Times New Roman" w:hAnsi="Times New Roman" w:cs="Times New Roman"/>
          <w:sz w:val="28"/>
          <w:szCs w:val="28"/>
          <w:shd w:val="clear" w:color="auto" w:fill="FFFFFF"/>
        </w:rPr>
        <w:t>Сведения о государственном (муниципальном) долге, предоставленных бюджетных кредитах»; </w:t>
      </w:r>
    </w:p>
    <w:p w:rsidR="00A80DAF" w:rsidRPr="00777B24" w:rsidRDefault="00B71E55" w:rsidP="00BF50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B24">
        <w:rPr>
          <w:rFonts w:ascii="Times New Roman" w:hAnsi="Times New Roman" w:cs="Times New Roman"/>
          <w:sz w:val="28"/>
          <w:szCs w:val="28"/>
        </w:rPr>
        <w:t xml:space="preserve">форма </w:t>
      </w:r>
      <w:r w:rsidR="00A80DAF" w:rsidRPr="00777B24">
        <w:rPr>
          <w:rFonts w:ascii="Times New Roman" w:hAnsi="Times New Roman" w:cs="Times New Roman"/>
          <w:sz w:val="28"/>
          <w:szCs w:val="28"/>
        </w:rPr>
        <w:t>0503295</w:t>
      </w:r>
      <w:r w:rsidRPr="00777B24">
        <w:rPr>
          <w:rFonts w:ascii="Times New Roman" w:hAnsi="Times New Roman" w:cs="Times New Roman"/>
          <w:sz w:val="28"/>
          <w:szCs w:val="28"/>
        </w:rPr>
        <w:t xml:space="preserve"> «</w:t>
      </w:r>
      <w:r w:rsidRPr="00777B24">
        <w:rPr>
          <w:rFonts w:ascii="Times New Roman" w:hAnsi="Times New Roman" w:cs="Times New Roman"/>
          <w:sz w:val="28"/>
          <w:szCs w:val="28"/>
          <w:shd w:val="clear" w:color="auto" w:fill="FFFFFF"/>
        </w:rPr>
        <w:t>Сведения об исполнении судебных решений по денежным обязательствам учреждения»;</w:t>
      </w:r>
    </w:p>
    <w:p w:rsidR="00BF5061" w:rsidRPr="00777B24" w:rsidRDefault="00B71E55" w:rsidP="00B71E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77B24">
        <w:rPr>
          <w:rFonts w:ascii="Times New Roman" w:hAnsi="Times New Roman" w:cs="Times New Roman"/>
          <w:sz w:val="28"/>
          <w:szCs w:val="28"/>
        </w:rPr>
        <w:t xml:space="preserve">форма </w:t>
      </w:r>
      <w:r w:rsidR="00A80DAF" w:rsidRPr="00777B24">
        <w:rPr>
          <w:rFonts w:ascii="Times New Roman" w:hAnsi="Times New Roman" w:cs="Times New Roman"/>
          <w:sz w:val="28"/>
          <w:szCs w:val="28"/>
        </w:rPr>
        <w:t>0503296</w:t>
      </w:r>
      <w:r w:rsidRPr="00777B24">
        <w:rPr>
          <w:rFonts w:ascii="Times New Roman" w:hAnsi="Times New Roman" w:cs="Times New Roman"/>
          <w:sz w:val="28"/>
          <w:szCs w:val="28"/>
        </w:rPr>
        <w:t xml:space="preserve"> «</w:t>
      </w:r>
      <w:r w:rsidRPr="00777B24">
        <w:rPr>
          <w:rFonts w:ascii="Times New Roman" w:hAnsi="Times New Roman" w:cs="Times New Roman"/>
          <w:sz w:val="28"/>
          <w:szCs w:val="28"/>
          <w:shd w:val="clear" w:color="auto" w:fill="FFFFFF"/>
        </w:rPr>
        <w:t>Сведения об исполнении судебных решений по денежным обязательствам бюджета»</w:t>
      </w:r>
      <w:r w:rsidR="003A166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F5061" w:rsidRDefault="00BF5061" w:rsidP="00BF506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7F5C">
        <w:rPr>
          <w:rFonts w:ascii="Times New Roman" w:hAnsi="Times New Roman" w:cs="Times New Roman"/>
          <w:sz w:val="28"/>
          <w:szCs w:val="28"/>
        </w:rPr>
        <w:t xml:space="preserve">В соответствии со статьей 8 </w:t>
      </w:r>
      <w:bookmarkStart w:id="7" w:name="_Hlk98836827"/>
      <w:r w:rsidRPr="008D7F5C">
        <w:rPr>
          <w:rFonts w:ascii="Times New Roman" w:hAnsi="Times New Roman" w:cs="Times New Roman"/>
          <w:sz w:val="28"/>
          <w:szCs w:val="28"/>
        </w:rPr>
        <w:t xml:space="preserve">Федерального закона от </w:t>
      </w:r>
      <w:r w:rsidR="003C024A" w:rsidRPr="008D7F5C">
        <w:rPr>
          <w:rFonts w:ascii="Times New Roman" w:hAnsi="Times New Roman" w:cs="Times New Roman"/>
          <w:sz w:val="28"/>
          <w:szCs w:val="28"/>
        </w:rPr>
        <w:t>6 декабря 2011</w:t>
      </w:r>
      <w:r w:rsidRPr="008D7F5C">
        <w:rPr>
          <w:rFonts w:ascii="Times New Roman" w:hAnsi="Times New Roman" w:cs="Times New Roman"/>
          <w:sz w:val="28"/>
          <w:szCs w:val="28"/>
        </w:rPr>
        <w:t xml:space="preserve"> г. </w:t>
      </w:r>
      <w:r w:rsidR="00F624D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D7F5C">
        <w:rPr>
          <w:rFonts w:ascii="Times New Roman" w:hAnsi="Times New Roman" w:cs="Times New Roman"/>
          <w:sz w:val="28"/>
          <w:szCs w:val="28"/>
        </w:rPr>
        <w:t>№ 402-ФЗ «О бухгалтерском учете»</w:t>
      </w:r>
      <w:bookmarkEnd w:id="7"/>
      <w:r w:rsidRPr="008D7F5C">
        <w:rPr>
          <w:rFonts w:ascii="Times New Roman" w:hAnsi="Times New Roman" w:cs="Times New Roman"/>
          <w:sz w:val="28"/>
          <w:szCs w:val="28"/>
        </w:rPr>
        <w:t xml:space="preserve"> в Ванновском сельском поселении </w:t>
      </w:r>
      <w:bookmarkStart w:id="8" w:name="_Hlk5019647"/>
      <w:r w:rsidRPr="008D7F5C">
        <w:rPr>
          <w:rFonts w:ascii="Times New Roman" w:hAnsi="Times New Roman" w:cs="Times New Roman"/>
          <w:sz w:val="28"/>
          <w:szCs w:val="28"/>
        </w:rPr>
        <w:t xml:space="preserve">принята учетная политика для целей бухгалтерского и налогового учетов, утвержденная </w:t>
      </w:r>
      <w:bookmarkEnd w:id="8"/>
      <w:r w:rsidRPr="008D7F5C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Ванновского сельского поселения от </w:t>
      </w:r>
      <w:r w:rsidR="003A1664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8D7F5C">
        <w:rPr>
          <w:rFonts w:ascii="Times New Roman" w:hAnsi="Times New Roman" w:cs="Times New Roman"/>
          <w:sz w:val="28"/>
          <w:szCs w:val="28"/>
        </w:rPr>
        <w:t>25</w:t>
      </w:r>
      <w:r w:rsidR="003A1664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8D7F5C">
        <w:rPr>
          <w:rFonts w:ascii="Times New Roman" w:hAnsi="Times New Roman" w:cs="Times New Roman"/>
          <w:sz w:val="28"/>
          <w:szCs w:val="28"/>
        </w:rPr>
        <w:t>2018 г. № 46-р «Об утверждении учетной политики для целей бухгалтерского и налогового учетов в администрации Ванновского сельског</w:t>
      </w:r>
      <w:r w:rsidR="00F624D9">
        <w:rPr>
          <w:rFonts w:ascii="Times New Roman" w:hAnsi="Times New Roman" w:cs="Times New Roman"/>
          <w:sz w:val="28"/>
          <w:szCs w:val="28"/>
        </w:rPr>
        <w:t>о поселения Тбилисского района»</w:t>
      </w:r>
      <w:r w:rsidRPr="008D7F5C">
        <w:rPr>
          <w:rFonts w:ascii="Times New Roman" w:hAnsi="Times New Roman" w:cs="Times New Roman"/>
          <w:sz w:val="28"/>
          <w:szCs w:val="28"/>
        </w:rPr>
        <w:t xml:space="preserve"> (далее - Учетная политика).</w:t>
      </w:r>
    </w:p>
    <w:p w:rsidR="00001AE8" w:rsidRDefault="00001AE8" w:rsidP="00924A3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форме </w:t>
      </w:r>
      <w:r w:rsidR="003A1664" w:rsidRPr="00F62A72">
        <w:rPr>
          <w:rFonts w:ascii="Times New Roman" w:hAnsi="Times New Roman" w:cs="Times New Roman"/>
          <w:color w:val="000000"/>
          <w:sz w:val="28"/>
          <w:szCs w:val="28"/>
        </w:rPr>
        <w:t>0503190</w:t>
      </w:r>
      <w:r w:rsidR="003A16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3F2D2F" w:rsidRPr="00F62A72">
        <w:rPr>
          <w:rFonts w:ascii="Times New Roman" w:hAnsi="Times New Roman" w:cs="Times New Roman"/>
          <w:color w:val="000000"/>
          <w:sz w:val="28"/>
          <w:szCs w:val="28"/>
        </w:rPr>
        <w:t>Сведения о вложениях в объекты недвижимого имущества, объектах незавершенного строительства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3A16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1 января 2022 г. расходы на реализацию проектов составляли 4 680,24 тыс. рублей, на 1 января 2023 г.– </w:t>
      </w:r>
      <w:r w:rsidR="003A166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4 330,76 тыс.</w:t>
      </w:r>
      <w:r w:rsidR="003A16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руб</w:t>
      </w:r>
      <w:r w:rsidR="003A1664">
        <w:rPr>
          <w:rFonts w:ascii="Times New Roman" w:hAnsi="Times New Roman" w:cs="Times New Roman"/>
          <w:color w:val="000000"/>
          <w:sz w:val="28"/>
          <w:szCs w:val="28"/>
        </w:rPr>
        <w:t>лей.</w:t>
      </w:r>
    </w:p>
    <w:p w:rsidR="00CA7E48" w:rsidRDefault="00CA7E48" w:rsidP="00924A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проведения 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внешней проверки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организации и осуществлению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внутренне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финансово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="003A1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аудита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1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администрацией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установлено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постановлением</w:t>
      </w:r>
      <w:r w:rsidR="00F624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Ванновского сельского поселения Тбилисского района от 6 июня 2022 г. </w:t>
      </w:r>
      <w:r>
        <w:rPr>
          <w:rFonts w:ascii="Times New Roman" w:hAnsi="Times New Roman" w:cs="Times New Roman"/>
          <w:sz w:val="28"/>
          <w:szCs w:val="28"/>
        </w:rPr>
        <w:t xml:space="preserve">принято решение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упрощенном осуществлении </w:t>
      </w:r>
      <w:r>
        <w:rPr>
          <w:rFonts w:ascii="Times New Roman" w:hAnsi="Times New Roman" w:cs="Times New Roman"/>
          <w:sz w:val="28"/>
          <w:szCs w:val="28"/>
        </w:rPr>
        <w:t>внутреннего финансового аудита и наделении полномочиями по</w:t>
      </w:r>
      <w:r w:rsidR="003A16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осуществлению </w:t>
      </w:r>
      <w:r>
        <w:rPr>
          <w:rFonts w:ascii="Times New Roman" w:hAnsi="Times New Roman" w:cs="Times New Roman"/>
          <w:sz w:val="28"/>
          <w:szCs w:val="28"/>
        </w:rPr>
        <w:t>внутреннего финансового аудита главы Ванновского сельского поселения Тбилисского района.</w:t>
      </w:r>
    </w:p>
    <w:p w:rsidR="00870CE9" w:rsidRDefault="00870CE9" w:rsidP="003A166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5783" w:rsidRDefault="002F5783" w:rsidP="003A1664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E6280">
        <w:rPr>
          <w:rFonts w:ascii="Times New Roman" w:eastAsia="SimSun" w:hAnsi="Times New Roman" w:cs="Times New Roman"/>
          <w:sz w:val="28"/>
          <w:szCs w:val="28"/>
          <w:lang w:eastAsia="ru-RU"/>
        </w:rPr>
        <w:t>Отчетность подведомственного учреждения</w:t>
      </w:r>
      <w:r w:rsidR="003A166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Ванновского</w:t>
      </w:r>
      <w:r w:rsidRPr="007E628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Тбилисского района</w:t>
      </w:r>
      <w:r w:rsidRPr="007E6280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: </w:t>
      </w:r>
      <w:r w:rsidRPr="007E6280">
        <w:rPr>
          <w:rFonts w:ascii="Times New Roman" w:hAnsi="Times New Roman" w:cs="Times New Roman"/>
          <w:sz w:val="28"/>
          <w:szCs w:val="28"/>
        </w:rPr>
        <w:t>муниципально</w:t>
      </w:r>
      <w:r w:rsidR="003A1664">
        <w:rPr>
          <w:rFonts w:ascii="Times New Roman" w:hAnsi="Times New Roman" w:cs="Times New Roman"/>
          <w:sz w:val="28"/>
          <w:szCs w:val="28"/>
        </w:rPr>
        <w:t>го</w:t>
      </w:r>
      <w:r w:rsidRPr="007E6280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3A1664">
        <w:rPr>
          <w:rFonts w:ascii="Times New Roman" w:hAnsi="Times New Roman" w:cs="Times New Roman"/>
          <w:sz w:val="28"/>
          <w:szCs w:val="28"/>
        </w:rPr>
        <w:t>ого</w:t>
      </w:r>
      <w:r w:rsidRPr="007E6280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3A1664">
        <w:rPr>
          <w:rFonts w:ascii="Times New Roman" w:hAnsi="Times New Roman" w:cs="Times New Roman"/>
          <w:sz w:val="28"/>
          <w:szCs w:val="28"/>
        </w:rPr>
        <w:t>я</w:t>
      </w:r>
    </w:p>
    <w:p w:rsidR="00616332" w:rsidRDefault="002F5783" w:rsidP="003A1664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E6280">
        <w:rPr>
          <w:rFonts w:ascii="Times New Roman" w:hAnsi="Times New Roman" w:cs="Times New Roman"/>
          <w:sz w:val="28"/>
          <w:szCs w:val="28"/>
        </w:rPr>
        <w:t>культуры «</w:t>
      </w:r>
      <w:r>
        <w:rPr>
          <w:rFonts w:ascii="Times New Roman" w:hAnsi="Times New Roman" w:cs="Times New Roman"/>
          <w:sz w:val="28"/>
          <w:szCs w:val="28"/>
        </w:rPr>
        <w:t>Ванновский</w:t>
      </w:r>
      <w:r w:rsidRPr="007E6280">
        <w:rPr>
          <w:rFonts w:ascii="Times New Roman" w:hAnsi="Times New Roman" w:cs="Times New Roman"/>
          <w:sz w:val="28"/>
          <w:szCs w:val="28"/>
        </w:rPr>
        <w:t xml:space="preserve"> культурно-досуговый центр»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0B59" w:rsidRDefault="00250B59" w:rsidP="003A1664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8141D" w:rsidRDefault="00E8141D" w:rsidP="003A16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Состав годовой бюджетной отчетности </w:t>
      </w:r>
      <w:r w:rsidR="002F5783" w:rsidRPr="002F5783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</w:t>
      </w:r>
      <w:r w:rsidR="002F5783">
        <w:rPr>
          <w:rFonts w:ascii="Times New Roman" w:eastAsia="Times New Roman" w:hAnsi="Times New Roman" w:cs="Times New Roman"/>
          <w:sz w:val="28"/>
          <w:szCs w:val="28"/>
          <w:lang w:eastAsia="ar-SA"/>
        </w:rPr>
        <w:t>ого</w:t>
      </w:r>
      <w:r w:rsidR="002F5783" w:rsidRPr="002F578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бюджетн</w:t>
      </w:r>
      <w:r w:rsidR="002F5783">
        <w:rPr>
          <w:rFonts w:ascii="Times New Roman" w:eastAsia="Times New Roman" w:hAnsi="Times New Roman" w:cs="Times New Roman"/>
          <w:sz w:val="28"/>
          <w:szCs w:val="28"/>
          <w:lang w:eastAsia="ar-SA"/>
        </w:rPr>
        <w:t>ого</w:t>
      </w:r>
      <w:r w:rsidR="002F5783" w:rsidRPr="002F578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учреждени</w:t>
      </w:r>
      <w:r w:rsidR="002F578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я </w:t>
      </w:r>
      <w:r w:rsidR="002F5783" w:rsidRPr="002F5783">
        <w:rPr>
          <w:rFonts w:ascii="Times New Roman" w:eastAsia="Times New Roman" w:hAnsi="Times New Roman" w:cs="Times New Roman"/>
          <w:sz w:val="28"/>
          <w:szCs w:val="28"/>
          <w:lang w:eastAsia="ar-SA"/>
        </w:rPr>
        <w:t>культуры «Ванновский культурно-досуговый центр»</w:t>
      </w:r>
      <w:r w:rsidRPr="00DA6C54">
        <w:rPr>
          <w:rFonts w:ascii="Times New Roman" w:eastAsia="Calibri" w:hAnsi="Times New Roman" w:cs="Times New Roman"/>
          <w:sz w:val="28"/>
          <w:szCs w:val="28"/>
        </w:rPr>
        <w:t xml:space="preserve"> (далее</w:t>
      </w:r>
      <w:r w:rsidR="002F5783">
        <w:rPr>
          <w:rFonts w:ascii="Times New Roman" w:eastAsia="Calibri" w:hAnsi="Times New Roman" w:cs="Times New Roman"/>
          <w:sz w:val="28"/>
          <w:szCs w:val="28"/>
        </w:rPr>
        <w:t xml:space="preserve"> 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4E53CC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>нновский</w:t>
      </w:r>
      <w:r w:rsidR="003A16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6C54">
        <w:rPr>
          <w:rFonts w:ascii="Times New Roman" w:eastAsia="Calibri" w:hAnsi="Times New Roman" w:cs="Times New Roman"/>
          <w:sz w:val="28"/>
          <w:szCs w:val="28"/>
        </w:rPr>
        <w:t>КДЦ</w:t>
      </w:r>
      <w:r w:rsidR="006B20C4">
        <w:rPr>
          <w:rFonts w:ascii="Times New Roman" w:eastAsia="Calibri" w:hAnsi="Times New Roman" w:cs="Times New Roman"/>
          <w:sz w:val="28"/>
          <w:szCs w:val="28"/>
        </w:rPr>
        <w:t>, МБУК «Ванновский КДЦ»</w:t>
      </w:r>
      <w:r w:rsidRPr="00DA6C54">
        <w:rPr>
          <w:rFonts w:ascii="Times New Roman" w:eastAsia="Calibri" w:hAnsi="Times New Roman" w:cs="Times New Roman"/>
          <w:sz w:val="28"/>
          <w:szCs w:val="28"/>
        </w:rPr>
        <w:t>)</w:t>
      </w:r>
      <w:r w:rsidR="000C77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2190B"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с</w:t>
      </w:r>
      <w:r w:rsidR="0032190B">
        <w:rPr>
          <w:rFonts w:ascii="Times New Roman" w:eastAsia="SimSun" w:hAnsi="Times New Roman" w:cs="Times New Roman"/>
          <w:sz w:val="28"/>
          <w:szCs w:val="28"/>
          <w:lang w:eastAsia="ru-RU"/>
        </w:rPr>
        <w:t>формирован</w:t>
      </w:r>
      <w:r w:rsidR="0032190B" w:rsidRPr="003219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соответствии с требованиями </w:t>
      </w:r>
      <w:bookmarkStart w:id="9" w:name="_Hlk98773703"/>
      <w:r w:rsidR="0032190B" w:rsidRPr="003219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приказа </w:t>
      </w:r>
      <w:r w:rsidR="003A1664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министерства финансов</w:t>
      </w:r>
      <w:r w:rsidR="0032190B" w:rsidRPr="003219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Российской Федерации от </w:t>
      </w:r>
      <w:r w:rsidR="003A16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</w:t>
      </w:r>
      <w:r w:rsidR="0032190B" w:rsidRPr="0032190B">
        <w:rPr>
          <w:rFonts w:ascii="Times New Roman" w:eastAsia="Times New Roman" w:hAnsi="Times New Roman" w:cs="Times New Roman"/>
          <w:sz w:val="28"/>
          <w:szCs w:val="28"/>
          <w:lang w:eastAsia="ar-SA"/>
        </w:rPr>
        <w:t>25</w:t>
      </w:r>
      <w:r w:rsidR="003A16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марта </w:t>
      </w:r>
      <w:r w:rsidR="0032190B" w:rsidRPr="0032190B">
        <w:rPr>
          <w:rFonts w:ascii="Times New Roman" w:eastAsia="Times New Roman" w:hAnsi="Times New Roman" w:cs="Times New Roman"/>
          <w:sz w:val="28"/>
          <w:szCs w:val="28"/>
          <w:lang w:eastAsia="ar-SA"/>
        </w:rPr>
        <w:t>2011 г. № 33н</w:t>
      </w:r>
      <w:r w:rsidR="000C77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2190B" w:rsidRPr="0032190B">
        <w:rPr>
          <w:rFonts w:ascii="Times New Roman" w:eastAsia="Times New Roman" w:hAnsi="Times New Roman" w:cs="Times New Roman"/>
          <w:sz w:val="28"/>
          <w:szCs w:val="28"/>
          <w:lang w:eastAsia="ar-SA"/>
        </w:rPr>
        <w:t>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</w:t>
      </w:r>
      <w:bookmarkEnd w:id="9"/>
      <w:r w:rsidR="0032190B" w:rsidRPr="003219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– Инструкция </w:t>
      </w:r>
      <w:r w:rsidR="003A16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</w:t>
      </w:r>
      <w:r w:rsidR="0032190B" w:rsidRPr="0032190B">
        <w:rPr>
          <w:rFonts w:ascii="Times New Roman" w:eastAsia="Times New Roman" w:hAnsi="Times New Roman" w:cs="Times New Roman"/>
          <w:sz w:val="28"/>
          <w:szCs w:val="28"/>
          <w:lang w:eastAsia="ar-SA"/>
        </w:rPr>
        <w:t>№ 33н)</w:t>
      </w:r>
      <w:r w:rsidR="002F5783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F5783" w:rsidRDefault="002F5783" w:rsidP="002F5783">
      <w:pPr>
        <w:pStyle w:val="aff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5F69">
        <w:rPr>
          <w:rFonts w:ascii="Times New Roman" w:hAnsi="Times New Roman" w:cs="Times New Roman"/>
          <w:sz w:val="28"/>
          <w:szCs w:val="28"/>
        </w:rPr>
        <w:t xml:space="preserve">В ходе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905F69">
        <w:rPr>
          <w:rFonts w:ascii="Times New Roman" w:hAnsi="Times New Roman" w:cs="Times New Roman"/>
          <w:sz w:val="28"/>
          <w:szCs w:val="28"/>
        </w:rPr>
        <w:t xml:space="preserve">внешней проверки </w:t>
      </w:r>
      <w:r>
        <w:rPr>
          <w:rFonts w:ascii="Times New Roman" w:hAnsi="Times New Roman" w:cs="Times New Roman"/>
          <w:sz w:val="28"/>
          <w:szCs w:val="28"/>
        </w:rPr>
        <w:t>выборочно исследованы полнота и достоверность представленной отчетности</w:t>
      </w:r>
      <w:bookmarkStart w:id="10" w:name="_Hlk129788287"/>
      <w:r w:rsidR="003A16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МБУК «</w:t>
      </w:r>
      <w:r w:rsidR="003A1664">
        <w:rPr>
          <w:rFonts w:ascii="Times New Roman" w:hAnsi="Times New Roman" w:cs="Times New Roman"/>
          <w:sz w:val="28"/>
          <w:szCs w:val="28"/>
        </w:rPr>
        <w:t>Ванновский</w:t>
      </w:r>
      <w:r>
        <w:rPr>
          <w:rFonts w:ascii="Times New Roman" w:hAnsi="Times New Roman" w:cs="Times New Roman"/>
          <w:sz w:val="28"/>
          <w:szCs w:val="28"/>
        </w:rPr>
        <w:t xml:space="preserve"> КДЦ» </w:t>
      </w:r>
      <w:bookmarkEnd w:id="10"/>
      <w:r w:rsidRPr="003D0178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>
        <w:rPr>
          <w:rFonts w:ascii="Times New Roman" w:hAnsi="Times New Roman" w:cs="Times New Roman"/>
          <w:sz w:val="28"/>
          <w:szCs w:val="28"/>
        </w:rPr>
        <w:t xml:space="preserve">1 января </w:t>
      </w:r>
      <w:r w:rsidRPr="003D0178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D017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 (таблица 2)</w:t>
      </w:r>
      <w:r w:rsidRPr="003D0178">
        <w:rPr>
          <w:rFonts w:ascii="Times New Roman" w:hAnsi="Times New Roman" w:cs="Times New Roman"/>
          <w:sz w:val="28"/>
          <w:szCs w:val="28"/>
        </w:rPr>
        <w:t>:</w:t>
      </w:r>
    </w:p>
    <w:p w:rsidR="002F5783" w:rsidRPr="00A5482E" w:rsidRDefault="002F5783" w:rsidP="002F5783">
      <w:pPr>
        <w:pStyle w:val="aff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Таблица 2</w:t>
      </w:r>
    </w:p>
    <w:tbl>
      <w:tblPr>
        <w:tblStyle w:val="a3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5500"/>
        <w:gridCol w:w="1275"/>
        <w:gridCol w:w="1418"/>
        <w:gridCol w:w="1417"/>
      </w:tblGrid>
      <w:tr w:rsidR="002F5783" w:rsidRPr="00F70D77" w:rsidTr="002F5783">
        <w:trPr>
          <w:tblHeader/>
        </w:trPr>
        <w:tc>
          <w:tcPr>
            <w:tcW w:w="596" w:type="dxa"/>
          </w:tcPr>
          <w:p w:rsidR="002F5783" w:rsidRPr="00550F69" w:rsidRDefault="002F5783" w:rsidP="002F5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5500" w:type="dxa"/>
          </w:tcPr>
          <w:p w:rsidR="002F5783" w:rsidRPr="00550F69" w:rsidRDefault="002F5783" w:rsidP="002F5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Наименование форм</w:t>
            </w:r>
          </w:p>
        </w:tc>
        <w:tc>
          <w:tcPr>
            <w:tcW w:w="1275" w:type="dxa"/>
          </w:tcPr>
          <w:p w:rsidR="002F5783" w:rsidRPr="00550F69" w:rsidRDefault="002F5783" w:rsidP="002F5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2F5783" w:rsidRPr="00550F69" w:rsidRDefault="002F5783" w:rsidP="002F5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</w:p>
        </w:tc>
        <w:tc>
          <w:tcPr>
            <w:tcW w:w="1418" w:type="dxa"/>
          </w:tcPr>
          <w:p w:rsidR="002F5783" w:rsidRPr="00550F69" w:rsidRDefault="002F5783" w:rsidP="002F5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Наличие +</w:t>
            </w:r>
          </w:p>
          <w:p w:rsidR="002F5783" w:rsidRPr="00550F69" w:rsidRDefault="002F5783" w:rsidP="002F5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отсутствие –</w:t>
            </w:r>
          </w:p>
          <w:p w:rsidR="002F5783" w:rsidRPr="00550F69" w:rsidRDefault="002F5783" w:rsidP="002F5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</w:p>
        </w:tc>
        <w:tc>
          <w:tcPr>
            <w:tcW w:w="1417" w:type="dxa"/>
          </w:tcPr>
          <w:p w:rsidR="002F5783" w:rsidRPr="00550F69" w:rsidRDefault="002F5783" w:rsidP="002F5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Наличие+</w:t>
            </w:r>
          </w:p>
          <w:p w:rsidR="002F5783" w:rsidRPr="00550F69" w:rsidRDefault="002F5783" w:rsidP="002F5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отсутствие-</w:t>
            </w:r>
          </w:p>
          <w:p w:rsidR="002F5783" w:rsidRPr="00550F69" w:rsidRDefault="006B20C4" w:rsidP="006B20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аполн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ен-ных</w:t>
            </w:r>
            <w:r w:rsidR="002F5783" w:rsidRPr="00550F69">
              <w:rPr>
                <w:rFonts w:ascii="Times New Roman" w:hAnsi="Times New Roman" w:cs="Times New Roman"/>
                <w:sz w:val="24"/>
                <w:szCs w:val="24"/>
              </w:rPr>
              <w:t xml:space="preserve"> реквизит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2F5783" w:rsidRPr="006F6053" w:rsidTr="002F5783">
        <w:trPr>
          <w:tblHeader/>
        </w:trPr>
        <w:tc>
          <w:tcPr>
            <w:tcW w:w="596" w:type="dxa"/>
            <w:vAlign w:val="center"/>
          </w:tcPr>
          <w:p w:rsidR="002F5783" w:rsidRPr="00550F69" w:rsidRDefault="002F5783" w:rsidP="008748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00" w:type="dxa"/>
            <w:vAlign w:val="center"/>
          </w:tcPr>
          <w:p w:rsidR="002F5783" w:rsidRPr="00550F69" w:rsidRDefault="002F5783" w:rsidP="008748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2F5783" w:rsidRPr="00550F69" w:rsidRDefault="002F5783" w:rsidP="008748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2F5783" w:rsidRPr="00550F69" w:rsidRDefault="002F5783" w:rsidP="008748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2F5783" w:rsidRPr="00550F69" w:rsidRDefault="002F5783" w:rsidP="008748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F5783" w:rsidRPr="006F6053" w:rsidTr="002F5783">
        <w:tc>
          <w:tcPr>
            <w:tcW w:w="596" w:type="dxa"/>
            <w:vAlign w:val="center"/>
          </w:tcPr>
          <w:p w:rsidR="002F5783" w:rsidRPr="00550F69" w:rsidRDefault="002F5783" w:rsidP="008748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00" w:type="dxa"/>
          </w:tcPr>
          <w:p w:rsidR="002F5783" w:rsidRPr="00550F69" w:rsidRDefault="002F5783" w:rsidP="008748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Справка по заключению учреждением счетов бухгалтерского учета отчетного финансового года</w:t>
            </w:r>
          </w:p>
        </w:tc>
        <w:tc>
          <w:tcPr>
            <w:tcW w:w="1275" w:type="dxa"/>
          </w:tcPr>
          <w:p w:rsidR="002F5783" w:rsidRPr="00550F69" w:rsidRDefault="002F5783" w:rsidP="001C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0503710</w:t>
            </w:r>
          </w:p>
        </w:tc>
        <w:tc>
          <w:tcPr>
            <w:tcW w:w="1418" w:type="dxa"/>
          </w:tcPr>
          <w:p w:rsidR="002F5783" w:rsidRPr="00550F69" w:rsidRDefault="002F5783" w:rsidP="002F57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2F5783" w:rsidRPr="00550F69" w:rsidRDefault="002F5783" w:rsidP="002F57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5783" w:rsidRPr="006F6053" w:rsidTr="002F5783">
        <w:tc>
          <w:tcPr>
            <w:tcW w:w="596" w:type="dxa"/>
            <w:vAlign w:val="center"/>
          </w:tcPr>
          <w:p w:rsidR="002F5783" w:rsidRPr="00550F69" w:rsidRDefault="002F5783" w:rsidP="008748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00" w:type="dxa"/>
          </w:tcPr>
          <w:p w:rsidR="002F5783" w:rsidRPr="00550F69" w:rsidRDefault="002F5783" w:rsidP="008748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Отчет о финансовых результатах деятельности учреждения</w:t>
            </w:r>
          </w:p>
        </w:tc>
        <w:tc>
          <w:tcPr>
            <w:tcW w:w="1275" w:type="dxa"/>
          </w:tcPr>
          <w:p w:rsidR="002F5783" w:rsidRPr="00550F69" w:rsidRDefault="002F5783" w:rsidP="001C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0503721</w:t>
            </w:r>
          </w:p>
        </w:tc>
        <w:tc>
          <w:tcPr>
            <w:tcW w:w="1418" w:type="dxa"/>
          </w:tcPr>
          <w:p w:rsidR="002F5783" w:rsidRPr="00550F69" w:rsidRDefault="002F5783" w:rsidP="002F57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2F5783" w:rsidRPr="00550F69" w:rsidRDefault="002F5783" w:rsidP="002F57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5783" w:rsidRPr="006F6053" w:rsidTr="002F5783">
        <w:tc>
          <w:tcPr>
            <w:tcW w:w="596" w:type="dxa"/>
            <w:vAlign w:val="center"/>
          </w:tcPr>
          <w:p w:rsidR="002F5783" w:rsidRPr="00550F69" w:rsidRDefault="002F5783" w:rsidP="008748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00" w:type="dxa"/>
          </w:tcPr>
          <w:p w:rsidR="002F5783" w:rsidRPr="00550F69" w:rsidRDefault="002F5783" w:rsidP="008748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Отчет о движении денежных средств учреждения</w:t>
            </w:r>
          </w:p>
        </w:tc>
        <w:tc>
          <w:tcPr>
            <w:tcW w:w="1275" w:type="dxa"/>
          </w:tcPr>
          <w:p w:rsidR="002F5783" w:rsidRPr="00550F69" w:rsidRDefault="002F5783" w:rsidP="001C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0503723</w:t>
            </w:r>
          </w:p>
        </w:tc>
        <w:tc>
          <w:tcPr>
            <w:tcW w:w="1418" w:type="dxa"/>
          </w:tcPr>
          <w:p w:rsidR="002F5783" w:rsidRPr="00550F69" w:rsidRDefault="002F5783" w:rsidP="002F57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2F5783" w:rsidRPr="00550F69" w:rsidRDefault="002F5783" w:rsidP="002F57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5783" w:rsidRPr="006F6053" w:rsidTr="002F5783">
        <w:tc>
          <w:tcPr>
            <w:tcW w:w="596" w:type="dxa"/>
            <w:vAlign w:val="center"/>
          </w:tcPr>
          <w:p w:rsidR="002F5783" w:rsidRPr="00550F69" w:rsidRDefault="002F5783" w:rsidP="008748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00" w:type="dxa"/>
          </w:tcPr>
          <w:p w:rsidR="002F5783" w:rsidRPr="00550F69" w:rsidRDefault="002F5783" w:rsidP="008748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Баланс государственного (муниципального) учреждения</w:t>
            </w: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5" w:type="dxa"/>
          </w:tcPr>
          <w:p w:rsidR="002F5783" w:rsidRPr="00550F69" w:rsidRDefault="002F5783" w:rsidP="001C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0503730</w:t>
            </w:r>
          </w:p>
        </w:tc>
        <w:tc>
          <w:tcPr>
            <w:tcW w:w="1418" w:type="dxa"/>
          </w:tcPr>
          <w:p w:rsidR="002F5783" w:rsidRPr="00550F69" w:rsidRDefault="002F5783" w:rsidP="002F57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2F5783" w:rsidRPr="00550F69" w:rsidRDefault="002F5783" w:rsidP="002F57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5783" w:rsidRPr="006F6053" w:rsidTr="002F5783">
        <w:tc>
          <w:tcPr>
            <w:tcW w:w="596" w:type="dxa"/>
            <w:vAlign w:val="center"/>
          </w:tcPr>
          <w:p w:rsidR="002F5783" w:rsidRPr="00550F69" w:rsidRDefault="002F5783" w:rsidP="008748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00" w:type="dxa"/>
          </w:tcPr>
          <w:p w:rsidR="002F5783" w:rsidRPr="00550F69" w:rsidRDefault="002F5783" w:rsidP="008748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Отчет об исполнении учреждением плана его финансово-хозяйственной деятельности</w:t>
            </w: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5" w:type="dxa"/>
          </w:tcPr>
          <w:p w:rsidR="002F5783" w:rsidRPr="00550F69" w:rsidRDefault="002F5783" w:rsidP="001C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0503737</w:t>
            </w:r>
          </w:p>
        </w:tc>
        <w:tc>
          <w:tcPr>
            <w:tcW w:w="1418" w:type="dxa"/>
          </w:tcPr>
          <w:p w:rsidR="002F5783" w:rsidRPr="00550F69" w:rsidRDefault="002F5783" w:rsidP="002F57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2F5783" w:rsidRPr="00550F69" w:rsidRDefault="002F5783" w:rsidP="002F57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5783" w:rsidRPr="006F6053" w:rsidTr="002F5783">
        <w:tc>
          <w:tcPr>
            <w:tcW w:w="596" w:type="dxa"/>
            <w:vAlign w:val="center"/>
          </w:tcPr>
          <w:p w:rsidR="002F5783" w:rsidRPr="00550F69" w:rsidRDefault="002F5783" w:rsidP="008748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00" w:type="dxa"/>
          </w:tcPr>
          <w:p w:rsidR="002F5783" w:rsidRPr="005A6C51" w:rsidRDefault="002F5783" w:rsidP="008748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C51">
              <w:rPr>
                <w:rFonts w:ascii="Times New Roman" w:hAnsi="Times New Roman" w:cs="Times New Roman"/>
                <w:sz w:val="24"/>
                <w:szCs w:val="24"/>
              </w:rPr>
              <w:t>Отчет об обязательствах учреждения</w:t>
            </w:r>
            <w:r w:rsidRPr="005A6C5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5" w:type="dxa"/>
          </w:tcPr>
          <w:p w:rsidR="002F5783" w:rsidRPr="00550F69" w:rsidRDefault="002F5783" w:rsidP="00FC09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0503738</w:t>
            </w:r>
          </w:p>
        </w:tc>
        <w:tc>
          <w:tcPr>
            <w:tcW w:w="1418" w:type="dxa"/>
          </w:tcPr>
          <w:p w:rsidR="002F5783" w:rsidRPr="00550F69" w:rsidRDefault="002F5783" w:rsidP="001C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2F5783" w:rsidRPr="00550F69" w:rsidRDefault="002F5783" w:rsidP="001C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5783" w:rsidRPr="006F6053" w:rsidTr="002F5783">
        <w:tc>
          <w:tcPr>
            <w:tcW w:w="596" w:type="dxa"/>
            <w:vAlign w:val="center"/>
          </w:tcPr>
          <w:p w:rsidR="002F5783" w:rsidRPr="00550F69" w:rsidRDefault="004F7F78" w:rsidP="008748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00" w:type="dxa"/>
          </w:tcPr>
          <w:p w:rsidR="002F5783" w:rsidRPr="00550F69" w:rsidRDefault="002F5783" w:rsidP="008748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Сведения о движении нефинансовых активов консолидированного бюджета (собственные доходы учреждения)</w:t>
            </w:r>
          </w:p>
        </w:tc>
        <w:tc>
          <w:tcPr>
            <w:tcW w:w="1275" w:type="dxa"/>
          </w:tcPr>
          <w:p w:rsidR="002F5783" w:rsidRPr="00550F69" w:rsidRDefault="002F5783" w:rsidP="00FC09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0503768</w:t>
            </w:r>
          </w:p>
        </w:tc>
        <w:tc>
          <w:tcPr>
            <w:tcW w:w="1418" w:type="dxa"/>
          </w:tcPr>
          <w:p w:rsidR="002F5783" w:rsidRPr="00550F69" w:rsidRDefault="002F5783" w:rsidP="001C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2F5783" w:rsidRPr="00550F69" w:rsidRDefault="002F5783" w:rsidP="001C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F5783" w:rsidRPr="006F6053" w:rsidTr="002F5783">
        <w:trPr>
          <w:trHeight w:val="393"/>
        </w:trPr>
        <w:tc>
          <w:tcPr>
            <w:tcW w:w="596" w:type="dxa"/>
            <w:vAlign w:val="center"/>
          </w:tcPr>
          <w:p w:rsidR="002F5783" w:rsidRPr="00550F69" w:rsidRDefault="004F7F78" w:rsidP="008748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_Hlk98937806"/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00" w:type="dxa"/>
          </w:tcPr>
          <w:p w:rsidR="002F5783" w:rsidRPr="00550F69" w:rsidRDefault="002F5783" w:rsidP="008748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Сведения о движении нефинансовых активов консолидированного бюджета (субсидии на выполнение муниципального задания)</w:t>
            </w:r>
          </w:p>
        </w:tc>
        <w:tc>
          <w:tcPr>
            <w:tcW w:w="1275" w:type="dxa"/>
          </w:tcPr>
          <w:p w:rsidR="002F5783" w:rsidRPr="00550F69" w:rsidRDefault="002F5783" w:rsidP="00FC09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0503768</w:t>
            </w:r>
          </w:p>
        </w:tc>
        <w:tc>
          <w:tcPr>
            <w:tcW w:w="1418" w:type="dxa"/>
          </w:tcPr>
          <w:p w:rsidR="002F5783" w:rsidRPr="00550F69" w:rsidRDefault="002F5783" w:rsidP="001C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2F5783" w:rsidRPr="00550F69" w:rsidRDefault="002F5783" w:rsidP="001C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bookmarkEnd w:id="11"/>
      <w:tr w:rsidR="004F7F78" w:rsidRPr="006F6053" w:rsidTr="002F5783">
        <w:trPr>
          <w:trHeight w:val="393"/>
        </w:trPr>
        <w:tc>
          <w:tcPr>
            <w:tcW w:w="596" w:type="dxa"/>
            <w:vAlign w:val="center"/>
          </w:tcPr>
          <w:p w:rsidR="004F7F78" w:rsidRDefault="004F7F78" w:rsidP="004F7F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00" w:type="dxa"/>
          </w:tcPr>
          <w:p w:rsidR="004F7F78" w:rsidRPr="00550F69" w:rsidRDefault="004F7F78" w:rsidP="004F7F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движении нефинансовых активов консолидированного бюджета (субсидии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иные цели</w:t>
            </w: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4F7F78" w:rsidRPr="00550F69" w:rsidRDefault="004F7F78" w:rsidP="00FC09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0503768</w:t>
            </w:r>
          </w:p>
        </w:tc>
        <w:tc>
          <w:tcPr>
            <w:tcW w:w="1418" w:type="dxa"/>
          </w:tcPr>
          <w:p w:rsidR="004F7F78" w:rsidRPr="00550F69" w:rsidRDefault="004F7F78" w:rsidP="004F7F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F7F78" w:rsidRPr="00550F69" w:rsidRDefault="004F7F78" w:rsidP="004F7F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F78" w:rsidRPr="006F6053" w:rsidTr="002F5783">
        <w:tc>
          <w:tcPr>
            <w:tcW w:w="596" w:type="dxa"/>
            <w:vAlign w:val="center"/>
          </w:tcPr>
          <w:p w:rsidR="004F7F78" w:rsidRPr="00550F69" w:rsidRDefault="004F7F78" w:rsidP="004F7F7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0" w:type="dxa"/>
          </w:tcPr>
          <w:p w:rsidR="004F7F78" w:rsidRPr="00550F69" w:rsidRDefault="004F7F78" w:rsidP="004F7F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Сведения по дебиторской и кредиторской задолженности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(собственные доходы учреждения)</w:t>
            </w:r>
          </w:p>
        </w:tc>
        <w:tc>
          <w:tcPr>
            <w:tcW w:w="1275" w:type="dxa"/>
          </w:tcPr>
          <w:p w:rsidR="004F7F78" w:rsidRPr="00550F69" w:rsidRDefault="004F7F78" w:rsidP="00FC09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0503769</w:t>
            </w:r>
          </w:p>
        </w:tc>
        <w:tc>
          <w:tcPr>
            <w:tcW w:w="1418" w:type="dxa"/>
          </w:tcPr>
          <w:p w:rsidR="004F7F78" w:rsidRPr="00550F69" w:rsidRDefault="004F7F78" w:rsidP="004F7F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4F7F78" w:rsidRPr="00550F69" w:rsidRDefault="004F7F78" w:rsidP="004F7F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4F7F78" w:rsidRPr="006F6053" w:rsidTr="002F5783">
        <w:tc>
          <w:tcPr>
            <w:tcW w:w="596" w:type="dxa"/>
            <w:vAlign w:val="center"/>
          </w:tcPr>
          <w:p w:rsidR="004F7F78" w:rsidRDefault="00FC0935" w:rsidP="004F7F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0" w:type="dxa"/>
          </w:tcPr>
          <w:p w:rsidR="004F7F78" w:rsidRPr="00550F69" w:rsidRDefault="004F7F78" w:rsidP="004F7F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F78">
              <w:rPr>
                <w:rFonts w:ascii="Times New Roman" w:hAnsi="Times New Roman" w:cs="Times New Roman"/>
                <w:sz w:val="24"/>
                <w:szCs w:val="24"/>
              </w:rPr>
              <w:t>Сведения по дебиторской и кредиторской задолженности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F7F78">
              <w:rPr>
                <w:rFonts w:ascii="Times New Roman" w:hAnsi="Times New Roman" w:cs="Times New Roman"/>
                <w:sz w:val="24"/>
                <w:szCs w:val="24"/>
              </w:rPr>
              <w:t>субсидии на выполнение муниципального задания)</w:t>
            </w:r>
          </w:p>
        </w:tc>
        <w:tc>
          <w:tcPr>
            <w:tcW w:w="1275" w:type="dxa"/>
          </w:tcPr>
          <w:p w:rsidR="004F7F78" w:rsidRPr="00550F69" w:rsidRDefault="004F7F78" w:rsidP="00FC09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0503769</w:t>
            </w:r>
          </w:p>
        </w:tc>
        <w:tc>
          <w:tcPr>
            <w:tcW w:w="1418" w:type="dxa"/>
          </w:tcPr>
          <w:p w:rsidR="004F7F78" w:rsidRPr="00550F69" w:rsidRDefault="004F7F78" w:rsidP="004F7F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F7F78" w:rsidRPr="00550F69" w:rsidRDefault="004F7F78" w:rsidP="004F7F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F78" w:rsidRPr="006F6053" w:rsidTr="002F5783">
        <w:tc>
          <w:tcPr>
            <w:tcW w:w="596" w:type="dxa"/>
            <w:vAlign w:val="center"/>
          </w:tcPr>
          <w:p w:rsidR="004F7F78" w:rsidRPr="00550F69" w:rsidRDefault="004F7F78" w:rsidP="004F7F7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9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00" w:type="dxa"/>
          </w:tcPr>
          <w:p w:rsidR="004F7F78" w:rsidRPr="00550F69" w:rsidRDefault="004F7F78" w:rsidP="004F7F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Сведения о принятых и неисполненных обязательствах получателя бюджетных средств</w:t>
            </w:r>
          </w:p>
        </w:tc>
        <w:tc>
          <w:tcPr>
            <w:tcW w:w="1275" w:type="dxa"/>
          </w:tcPr>
          <w:p w:rsidR="004F7F78" w:rsidRPr="00550F69" w:rsidRDefault="004F7F78" w:rsidP="00FC09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0503775</w:t>
            </w:r>
          </w:p>
        </w:tc>
        <w:tc>
          <w:tcPr>
            <w:tcW w:w="1418" w:type="dxa"/>
          </w:tcPr>
          <w:p w:rsidR="004F7F78" w:rsidRPr="00550F69" w:rsidRDefault="004F7F78" w:rsidP="004F7F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4F7F78" w:rsidRPr="00550F69" w:rsidRDefault="004F7F78" w:rsidP="004F7F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</w:tbl>
    <w:p w:rsidR="003A1664" w:rsidRDefault="003A1664" w:rsidP="0061633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6332" w:rsidRDefault="00616332" w:rsidP="0061633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</w:t>
      </w:r>
      <w:r w:rsidR="001B61B3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Инструкции №</w:t>
      </w:r>
      <w:r w:rsidR="001329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33</w:t>
      </w:r>
      <w:r w:rsidRPr="006113BE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113BE">
        <w:rPr>
          <w:rFonts w:ascii="Times New Roman" w:hAnsi="Times New Roman" w:cs="Times New Roman"/>
          <w:sz w:val="28"/>
          <w:szCs w:val="28"/>
        </w:rPr>
        <w:t xml:space="preserve"> в связи с отсутствием числовых показателей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113BE">
        <w:rPr>
          <w:rFonts w:ascii="Times New Roman" w:hAnsi="Times New Roman" w:cs="Times New Roman"/>
          <w:sz w:val="28"/>
          <w:szCs w:val="28"/>
        </w:rPr>
        <w:t xml:space="preserve"> не представлены:</w:t>
      </w:r>
    </w:p>
    <w:p w:rsidR="00616332" w:rsidRDefault="00616332" w:rsidP="0061633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4"/>
          <w:lang w:eastAsia="ru-RU" w:bidi="hi-IN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szCs w:val="24"/>
          <w:lang w:eastAsia="ru-RU" w:bidi="hi-IN"/>
        </w:rPr>
        <w:t>с</w:t>
      </w:r>
      <w:r w:rsidRPr="00760EAE">
        <w:rPr>
          <w:rFonts w:ascii="Times New Roman" w:eastAsia="Times New Roman" w:hAnsi="Times New Roman" w:cs="Times New Roman"/>
          <w:color w:val="000000"/>
          <w:kern w:val="2"/>
          <w:sz w:val="28"/>
          <w:szCs w:val="24"/>
          <w:lang w:eastAsia="ru-RU" w:bidi="hi-IN"/>
        </w:rPr>
        <w:t>правка по консолидируемым расчетам учреждения (ф</w:t>
      </w:r>
      <w:r>
        <w:rPr>
          <w:rFonts w:ascii="Times New Roman" w:eastAsia="Times New Roman" w:hAnsi="Times New Roman" w:cs="Times New Roman"/>
          <w:color w:val="000000"/>
          <w:kern w:val="2"/>
          <w:sz w:val="28"/>
          <w:szCs w:val="24"/>
          <w:lang w:eastAsia="ru-RU" w:bidi="hi-IN"/>
        </w:rPr>
        <w:t>.</w:t>
      </w:r>
      <w:r w:rsidR="000C7726">
        <w:rPr>
          <w:rFonts w:ascii="Times New Roman" w:eastAsia="Times New Roman" w:hAnsi="Times New Roman" w:cs="Times New Roman"/>
          <w:color w:val="000000"/>
          <w:kern w:val="2"/>
          <w:sz w:val="28"/>
          <w:szCs w:val="24"/>
          <w:lang w:eastAsia="ru-RU" w:bidi="hi-IN"/>
        </w:rPr>
        <w:t xml:space="preserve"> </w:t>
      </w:r>
      <w:r w:rsidRPr="00760EAE">
        <w:rPr>
          <w:rFonts w:ascii="Times New Roman" w:eastAsia="Times New Roman" w:hAnsi="Times New Roman" w:cs="Times New Roman"/>
          <w:color w:val="000000"/>
          <w:kern w:val="2"/>
          <w:sz w:val="28"/>
          <w:szCs w:val="24"/>
          <w:lang w:eastAsia="ru-RU" w:bidi="hi-IN"/>
        </w:rPr>
        <w:t>0503725);</w:t>
      </w:r>
    </w:p>
    <w:p w:rsidR="006E26F6" w:rsidRPr="006B20C4" w:rsidRDefault="006E26F6" w:rsidP="0061633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B20C4">
        <w:rPr>
          <w:rFonts w:ascii="Times New Roman" w:hAnsi="Times New Roman" w:cs="Times New Roman"/>
          <w:sz w:val="28"/>
          <w:szCs w:val="28"/>
          <w:shd w:val="clear" w:color="auto" w:fill="FFFFFF"/>
        </w:rPr>
        <w:t>сведения о количестве обособленных подразделений (ф. 0503761) - Утратила силу с 5 мая 2020 г. Изменения </w:t>
      </w:r>
      <w:hyperlink r:id="rId18" w:anchor="/document/73645456/entry/2" w:history="1">
        <w:r w:rsidRPr="006B20C4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применяются</w:t>
        </w:r>
      </w:hyperlink>
      <w:r w:rsidRPr="006B20C4">
        <w:rPr>
          <w:rFonts w:ascii="Times New Roman" w:hAnsi="Times New Roman" w:cs="Times New Roman"/>
          <w:sz w:val="28"/>
          <w:szCs w:val="28"/>
          <w:shd w:val="clear" w:color="auto" w:fill="FFFFFF"/>
        </w:rPr>
        <w:t> при составлении бухгалтерской отчетности, начиная с отчетности 2020 г. -</w:t>
      </w:r>
      <w:r w:rsidR="00412D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9" w:anchor="/document/73645456/entry/1945" w:history="1">
        <w:r w:rsidR="00AB411A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</w:t>
        </w:r>
        <w:r w:rsidRPr="006B20C4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риказ</w:t>
        </w:r>
      </w:hyperlink>
      <w:r w:rsidR="00412D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B411A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Pr="006B20C4">
        <w:rPr>
          <w:rFonts w:ascii="Times New Roman" w:hAnsi="Times New Roman" w:cs="Times New Roman"/>
          <w:sz w:val="28"/>
          <w:szCs w:val="28"/>
          <w:shd w:val="clear" w:color="auto" w:fill="FFFFFF"/>
        </w:rPr>
        <w:t>ин</w:t>
      </w:r>
      <w:r w:rsidR="00F50968" w:rsidRPr="006B20C4">
        <w:rPr>
          <w:rFonts w:ascii="Times New Roman" w:hAnsi="Times New Roman" w:cs="Times New Roman"/>
          <w:sz w:val="28"/>
          <w:szCs w:val="28"/>
          <w:shd w:val="clear" w:color="auto" w:fill="FFFFFF"/>
        </w:rPr>
        <w:t>истерства финансов</w:t>
      </w:r>
      <w:r w:rsidRPr="006B20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Росси</w:t>
      </w:r>
      <w:r w:rsidR="00F50968" w:rsidRPr="006B20C4">
        <w:rPr>
          <w:rFonts w:ascii="Times New Roman" w:hAnsi="Times New Roman" w:cs="Times New Roman"/>
          <w:sz w:val="28"/>
          <w:szCs w:val="28"/>
          <w:shd w:val="clear" w:color="auto" w:fill="FFFFFF"/>
        </w:rPr>
        <w:t>йской Федерации</w:t>
      </w:r>
      <w:r w:rsidRPr="006B20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30 января 2020 г. </w:t>
      </w:r>
      <w:r w:rsidR="00AB411A"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Pr="006B20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11Н</w:t>
      </w:r>
      <w:r w:rsidR="00F50968" w:rsidRPr="006B20C4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F50968" w:rsidRPr="006B20C4" w:rsidRDefault="00F50968" w:rsidP="0061633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</w:pPr>
      <w:r w:rsidRPr="006B20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сведения о целевых иностранных кредитах (ф. 0503767) - Утратила силу с </w:t>
      </w:r>
      <w:r w:rsidR="00AB41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</w:t>
      </w:r>
      <w:r w:rsidRPr="006B20C4">
        <w:rPr>
          <w:rFonts w:ascii="Times New Roman" w:hAnsi="Times New Roman" w:cs="Times New Roman"/>
          <w:sz w:val="28"/>
          <w:szCs w:val="28"/>
          <w:shd w:val="clear" w:color="auto" w:fill="FFFFFF"/>
        </w:rPr>
        <w:t>9 октября 2020 г. Изменения </w:t>
      </w:r>
      <w:hyperlink r:id="rId20" w:anchor="/document/74572656/entry/2" w:history="1">
        <w:r w:rsidRPr="006B20C4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применяются</w:t>
        </w:r>
      </w:hyperlink>
      <w:r w:rsidRPr="006B20C4">
        <w:rPr>
          <w:rFonts w:ascii="Times New Roman" w:hAnsi="Times New Roman" w:cs="Times New Roman"/>
          <w:sz w:val="28"/>
          <w:szCs w:val="28"/>
          <w:shd w:val="clear" w:color="auto" w:fill="FFFFFF"/>
        </w:rPr>
        <w:t> при составлении бухгалтерской отчетности государственных (муниципальных) бюджетных и автономных учреждений, начиная с бухгалтерской отчетности за 2020 г. - </w:t>
      </w:r>
      <w:hyperlink r:id="rId21" w:anchor="/document/74572656/entry/10023" w:history="1">
        <w:r w:rsidR="00AB411A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</w:t>
        </w:r>
        <w:r w:rsidRPr="006B20C4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риказ</w:t>
        </w:r>
      </w:hyperlink>
      <w:r w:rsidRPr="006B20C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AB411A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Pr="006B20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инистерства финансов Российской Федерации от 30 июня 2020 г. </w:t>
      </w:r>
      <w:r w:rsidR="00AB411A"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Pr="006B20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127Н</w:t>
      </w:r>
      <w:r w:rsidR="00735FFA" w:rsidRPr="006B20C4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616332" w:rsidRPr="006B20C4" w:rsidRDefault="00616332" w:rsidP="0061633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20C4">
        <w:rPr>
          <w:rFonts w:ascii="Times New Roman" w:hAnsi="Times New Roman" w:cs="Times New Roman"/>
          <w:sz w:val="28"/>
          <w:szCs w:val="28"/>
        </w:rPr>
        <w:t>сведения о финансовых вложениях получателя бюджетных средств, администратора источников финансирования дефицита бюджета (ф. 0503771);</w:t>
      </w:r>
    </w:p>
    <w:p w:rsidR="00616332" w:rsidRPr="006B20C4" w:rsidRDefault="00616332" w:rsidP="0061633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20C4">
        <w:rPr>
          <w:rFonts w:ascii="Times New Roman" w:hAnsi="Times New Roman" w:cs="Times New Roman"/>
          <w:sz w:val="28"/>
          <w:szCs w:val="28"/>
        </w:rPr>
        <w:t xml:space="preserve">сведения о государственном (муниципальном) долге, предоставленных бюджетных кредитах (ф. 0503772); </w:t>
      </w:r>
    </w:p>
    <w:p w:rsidR="000560A2" w:rsidRPr="00850293" w:rsidRDefault="00F50968" w:rsidP="0061633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560A2" w:rsidRPr="00850293">
        <w:rPr>
          <w:rFonts w:ascii="Times New Roman" w:hAnsi="Times New Roman" w:cs="Times New Roman"/>
          <w:sz w:val="28"/>
          <w:szCs w:val="28"/>
        </w:rPr>
        <w:t>ведения об изменении остатков валюты баланса учреждения (ф</w:t>
      </w:r>
      <w:r w:rsidR="00850293">
        <w:rPr>
          <w:rFonts w:ascii="Times New Roman" w:hAnsi="Times New Roman" w:cs="Times New Roman"/>
          <w:sz w:val="28"/>
          <w:szCs w:val="28"/>
        </w:rPr>
        <w:t>.</w:t>
      </w:r>
      <w:r w:rsidR="000C7726">
        <w:rPr>
          <w:rFonts w:ascii="Times New Roman" w:hAnsi="Times New Roman" w:cs="Times New Roman"/>
          <w:sz w:val="28"/>
          <w:szCs w:val="28"/>
        </w:rPr>
        <w:t xml:space="preserve"> </w:t>
      </w:r>
      <w:r w:rsidR="000560A2" w:rsidRPr="00850293">
        <w:rPr>
          <w:rFonts w:ascii="Times New Roman" w:hAnsi="Times New Roman" w:cs="Times New Roman"/>
          <w:sz w:val="28"/>
          <w:szCs w:val="28"/>
        </w:rPr>
        <w:t>0503773)</w:t>
      </w:r>
    </w:p>
    <w:p w:rsidR="00616332" w:rsidRPr="006113BE" w:rsidRDefault="00616332" w:rsidP="0061633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113BE">
        <w:rPr>
          <w:rFonts w:ascii="Times New Roman" w:hAnsi="Times New Roman" w:cs="Times New Roman"/>
          <w:sz w:val="28"/>
          <w:szCs w:val="28"/>
        </w:rPr>
        <w:t>ведения об остатках денежных средств учреждения (</w:t>
      </w:r>
      <w:hyperlink r:id="rId22" w:anchor="/document/99/902271090/XA00MFU2O7/" w:tgtFrame="_self" w:history="1">
        <w:r w:rsidRPr="006113BE">
          <w:rPr>
            <w:rFonts w:ascii="Times New Roman" w:hAnsi="Times New Roman" w:cs="Times New Roman"/>
            <w:sz w:val="28"/>
            <w:szCs w:val="28"/>
          </w:rPr>
          <w:t>ф</w:t>
        </w:r>
        <w:r>
          <w:rPr>
            <w:rFonts w:ascii="Times New Roman" w:hAnsi="Times New Roman" w:cs="Times New Roman"/>
            <w:sz w:val="28"/>
            <w:szCs w:val="28"/>
          </w:rPr>
          <w:t>.</w:t>
        </w:r>
        <w:r w:rsidR="000C7726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6113BE">
          <w:rPr>
            <w:rFonts w:ascii="Times New Roman" w:hAnsi="Times New Roman" w:cs="Times New Roman"/>
            <w:sz w:val="28"/>
            <w:szCs w:val="28"/>
          </w:rPr>
          <w:t>0503779</w:t>
        </w:r>
      </w:hyperlink>
      <w:r w:rsidRPr="006113BE">
        <w:rPr>
          <w:rFonts w:ascii="Times New Roman" w:hAnsi="Times New Roman" w:cs="Times New Roman"/>
          <w:sz w:val="28"/>
          <w:szCs w:val="28"/>
        </w:rPr>
        <w:t>);</w:t>
      </w:r>
    </w:p>
    <w:p w:rsidR="00F50968" w:rsidRDefault="00616332" w:rsidP="0061633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113BE">
        <w:rPr>
          <w:rFonts w:ascii="Times New Roman" w:hAnsi="Times New Roman" w:cs="Times New Roman"/>
          <w:sz w:val="28"/>
          <w:szCs w:val="28"/>
        </w:rPr>
        <w:t>ведения о вложениях в объекты недвижимого имущества, об объектах незавершенного строительства бюджетного (автономного) учреждения (</w:t>
      </w:r>
      <w:hyperlink r:id="rId23" w:anchor="/document/99/902271090/XA00MG82O6/" w:tgtFrame="_self" w:history="1">
        <w:r w:rsidRPr="006113BE">
          <w:rPr>
            <w:rFonts w:ascii="Times New Roman" w:hAnsi="Times New Roman" w:cs="Times New Roman"/>
            <w:sz w:val="28"/>
            <w:szCs w:val="28"/>
          </w:rPr>
          <w:t>ф</w:t>
        </w:r>
        <w:r>
          <w:rPr>
            <w:rFonts w:ascii="Times New Roman" w:hAnsi="Times New Roman" w:cs="Times New Roman"/>
            <w:sz w:val="28"/>
            <w:szCs w:val="28"/>
          </w:rPr>
          <w:t>.</w:t>
        </w:r>
        <w:r w:rsidR="000C7726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6113BE">
          <w:rPr>
            <w:rFonts w:ascii="Times New Roman" w:hAnsi="Times New Roman" w:cs="Times New Roman"/>
            <w:sz w:val="28"/>
            <w:szCs w:val="28"/>
          </w:rPr>
          <w:t>0503790</w:t>
        </w:r>
      </w:hyperlink>
      <w:r w:rsidRPr="006113BE">
        <w:rPr>
          <w:rFonts w:ascii="Times New Roman" w:hAnsi="Times New Roman" w:cs="Times New Roman"/>
          <w:sz w:val="28"/>
          <w:szCs w:val="28"/>
        </w:rPr>
        <w:t>)</w:t>
      </w:r>
      <w:r w:rsidR="001329DA">
        <w:rPr>
          <w:rFonts w:ascii="Times New Roman" w:hAnsi="Times New Roman" w:cs="Times New Roman"/>
          <w:sz w:val="28"/>
          <w:szCs w:val="28"/>
        </w:rPr>
        <w:t>.</w:t>
      </w:r>
    </w:p>
    <w:p w:rsidR="004814ED" w:rsidRPr="003A7B7D" w:rsidRDefault="00735FFA" w:rsidP="00616332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bookmarkStart w:id="12" w:name="_Hlk99100870"/>
      <w:r w:rsidRPr="003A7B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данным формы 0503768 «Сведения о движении нефинансовых активов учреждения»</w:t>
      </w:r>
      <w:r w:rsidR="00511785" w:rsidRPr="003A7B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</w:t>
      </w:r>
      <w:r w:rsidR="00511785" w:rsidRPr="003A7B7D">
        <w:rPr>
          <w:rFonts w:ascii="Times New Roman" w:hAnsi="Times New Roman" w:cs="Times New Roman"/>
          <w:sz w:val="28"/>
          <w:szCs w:val="28"/>
        </w:rPr>
        <w:t>субсидии на выполнение муниципального задания)</w:t>
      </w:r>
      <w:r w:rsidR="003A7B7D">
        <w:rPr>
          <w:rFonts w:ascii="Times New Roman" w:hAnsi="Times New Roman" w:cs="Times New Roman"/>
          <w:sz w:val="28"/>
          <w:szCs w:val="28"/>
        </w:rPr>
        <w:t xml:space="preserve"> </w:t>
      </w:r>
      <w:r w:rsidRPr="003A7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стоимость основных средств </w:t>
      </w:r>
      <w:r w:rsidRPr="003A7B7D">
        <w:rPr>
          <w:rFonts w:ascii="Times New Roman" w:hAnsi="Times New Roman" w:cs="Times New Roman"/>
          <w:sz w:val="28"/>
          <w:szCs w:val="28"/>
        </w:rPr>
        <w:t>МБУК «Ванновский КДЦ»</w:t>
      </w:r>
      <w:r w:rsidR="00511785" w:rsidRPr="003A7B7D">
        <w:rPr>
          <w:rFonts w:ascii="Times New Roman" w:hAnsi="Times New Roman" w:cs="Times New Roman"/>
          <w:sz w:val="28"/>
          <w:szCs w:val="28"/>
        </w:rPr>
        <w:t xml:space="preserve">, </w:t>
      </w:r>
      <w:r w:rsidRPr="003A7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начало года составила </w:t>
      </w:r>
      <w:r w:rsidR="00AB4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4814ED" w:rsidRPr="003A7B7D">
        <w:rPr>
          <w:rFonts w:ascii="Times New Roman" w:eastAsia="Times New Roman" w:hAnsi="Times New Roman" w:cs="Times New Roman"/>
          <w:sz w:val="28"/>
          <w:szCs w:val="28"/>
          <w:lang w:eastAsia="ru-RU"/>
        </w:rPr>
        <w:t>3 842,81 тыс.</w:t>
      </w:r>
      <w:r w:rsidRPr="003A7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на конец года</w:t>
      </w:r>
      <w:r w:rsidR="000C7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1785" w:rsidRPr="003A7B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составила</w:t>
      </w:r>
      <w:r w:rsidR="004814ED" w:rsidRPr="003A7B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4 178,52 тыс.</w:t>
      </w:r>
      <w:r w:rsidRPr="003A7B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рублей, в том числе</w:t>
      </w:r>
      <w:r w:rsidR="004814ED" w:rsidRPr="003A7B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4814ED" w:rsidRPr="003A7B7D" w:rsidRDefault="004814ED" w:rsidP="00616332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A7B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нежилые помещения (здания и сооружения) в сумме 1 582,95 тыс. рублей;</w:t>
      </w:r>
    </w:p>
    <w:p w:rsidR="004814ED" w:rsidRPr="003A7B7D" w:rsidRDefault="00735FFA" w:rsidP="00616332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A7B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машины и оборудование</w:t>
      </w:r>
      <w:r w:rsidR="000C772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3A7B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сумме</w:t>
      </w:r>
      <w:r w:rsidR="000C772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4814ED" w:rsidRPr="003A7B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2 000,94 тыс.</w:t>
      </w:r>
      <w:r w:rsidRPr="003A7B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рублей</w:t>
      </w:r>
      <w:r w:rsidR="004814ED" w:rsidRPr="003A7B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:rsidR="00735FFA" w:rsidRPr="003A7B7D" w:rsidRDefault="00735FFA" w:rsidP="00616332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A7B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производственный и хозяйственный инвентарь в сумме</w:t>
      </w:r>
      <w:r w:rsidR="004814ED" w:rsidRPr="003A7B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476,95 тыс.</w:t>
      </w:r>
      <w:r w:rsidRPr="003A7B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рублей</w:t>
      </w:r>
      <w:r w:rsidR="004814ED" w:rsidRPr="003A7B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:rsidR="004814ED" w:rsidRDefault="004814ED" w:rsidP="0061633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3A7B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прочие основные средства в сумме 117,68 тыс. рублей</w:t>
      </w:r>
      <w:r w:rsidR="00335A66" w:rsidRPr="003A7B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bookmarkEnd w:id="12"/>
    <w:p w:rsidR="00335A66" w:rsidRDefault="003A7B7D" w:rsidP="0061633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</w:t>
      </w:r>
      <w:r w:rsidR="00335A6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течение отчетного года поступление основных средств составило </w:t>
      </w:r>
      <w:r w:rsidR="00AB41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</w:t>
      </w:r>
      <w:r w:rsidR="00335A6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605,28 тыс. р</w:t>
      </w:r>
      <w:r w:rsidR="0051178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ублей (</w:t>
      </w:r>
      <w:r w:rsidR="00335A6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приобретение стабилизатора, системы видеонаблюдения, пожарной сигнализации в х. Новопеховский Первый</w:t>
      </w:r>
      <w:r w:rsidR="0051178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газового котла, спортивного инвентаря и оборудования, костюмов сценических, игрового инвентаря),</w:t>
      </w:r>
      <w:r w:rsidR="00335A6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выбытие основных средств составило 269,58 тыс. рублей (</w:t>
      </w:r>
      <w:r w:rsidR="00335A6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списание при вводе в эксплуатацию основных средств)</w:t>
      </w:r>
      <w:r w:rsidR="005117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1785" w:rsidRPr="003A7B7D" w:rsidRDefault="00511785" w:rsidP="00511785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A7B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данным формы 0503768 «Сведения о движении нефинансовых активов учреждения» (</w:t>
      </w:r>
      <w:r w:rsidRPr="003A7B7D">
        <w:rPr>
          <w:rFonts w:ascii="Times New Roman" w:hAnsi="Times New Roman" w:cs="Times New Roman"/>
          <w:sz w:val="28"/>
          <w:szCs w:val="28"/>
        </w:rPr>
        <w:t>собственные доходы учреждения)</w:t>
      </w:r>
      <w:r w:rsidRPr="003A7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стоимость основных средств </w:t>
      </w:r>
      <w:r w:rsidRPr="003A7B7D">
        <w:rPr>
          <w:rFonts w:ascii="Times New Roman" w:hAnsi="Times New Roman" w:cs="Times New Roman"/>
          <w:sz w:val="28"/>
          <w:szCs w:val="28"/>
        </w:rPr>
        <w:t xml:space="preserve">МБУК «Ванновский КДЦ», </w:t>
      </w:r>
      <w:r w:rsidRPr="003A7B7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начало года составила 79,47 тыс. рублей, на конец года</w:t>
      </w:r>
      <w:r w:rsidR="000C7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7B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составила 79,47 тыс. рублей, в том числе:</w:t>
      </w:r>
    </w:p>
    <w:p w:rsidR="00511785" w:rsidRPr="003A7B7D" w:rsidRDefault="00511785" w:rsidP="00511785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A7B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машины и оборудование в сумме 61,03 тыс. рублей;</w:t>
      </w:r>
    </w:p>
    <w:p w:rsidR="00511785" w:rsidRPr="003A7B7D" w:rsidRDefault="00511785" w:rsidP="00511785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A7B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производственный и хозяйственный инвентарь в сумме 6,69 тыс. рублей;</w:t>
      </w:r>
    </w:p>
    <w:p w:rsidR="00511785" w:rsidRDefault="00511785" w:rsidP="00511785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3A7B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прочие основные средства в сумме 11,75 тыс. рублей.</w:t>
      </w:r>
    </w:p>
    <w:p w:rsidR="00335A66" w:rsidRDefault="00511785" w:rsidP="00511785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данным Пояснительной записки в течение отчетного года поступление основных средств составило 8,15 тыс. рублей (приобретение тачки садовой и лазера уличного), выбытие основных средств составило 8,15 тыс. рублей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списание при вводе в эксплуатацию).</w:t>
      </w:r>
    </w:p>
    <w:p w:rsidR="00616332" w:rsidRDefault="00616332" w:rsidP="00616332">
      <w:pPr>
        <w:spacing w:after="0"/>
        <w:ind w:firstLine="708"/>
        <w:jc w:val="both"/>
      </w:pPr>
      <w:r>
        <w:rPr>
          <w:rFonts w:ascii="Times New Roman" w:hAnsi="Times New Roman" w:cs="Times New Roman"/>
          <w:sz w:val="28"/>
        </w:rPr>
        <w:t>Остатки материальных запасов</w:t>
      </w:r>
      <w:r w:rsidR="003A7B7D">
        <w:rPr>
          <w:rFonts w:ascii="Times New Roman" w:hAnsi="Times New Roman" w:cs="Times New Roman"/>
          <w:sz w:val="28"/>
        </w:rPr>
        <w:t xml:space="preserve"> (из всех источников финансирования) </w:t>
      </w:r>
      <w:r>
        <w:rPr>
          <w:rFonts w:ascii="Times New Roman" w:hAnsi="Times New Roman" w:cs="Times New Roman"/>
          <w:sz w:val="28"/>
        </w:rPr>
        <w:t xml:space="preserve">на отчетную дату составили </w:t>
      </w:r>
      <w:r w:rsidR="00C16C0C">
        <w:rPr>
          <w:rFonts w:ascii="Times New Roman" w:eastAsia="Times New Roman" w:hAnsi="Times New Roman" w:cs="Times New Roman"/>
          <w:color w:val="000000"/>
          <w:kern w:val="2"/>
          <w:sz w:val="28"/>
          <w:szCs w:val="24"/>
          <w:lang w:eastAsia="ru-RU" w:bidi="hi-IN"/>
        </w:rPr>
        <w:t>920,85</w:t>
      </w:r>
      <w:r w:rsidR="00B33B2F">
        <w:rPr>
          <w:rFonts w:ascii="Times New Roman" w:eastAsia="Times New Roman" w:hAnsi="Times New Roman" w:cs="Times New Roman"/>
          <w:color w:val="000000"/>
          <w:kern w:val="2"/>
          <w:sz w:val="28"/>
          <w:szCs w:val="24"/>
          <w:lang w:eastAsia="ru-RU" w:bidi="hi-IN"/>
        </w:rPr>
        <w:t xml:space="preserve"> тыс.</w:t>
      </w:r>
      <w:r>
        <w:rPr>
          <w:rFonts w:ascii="Times New Roman" w:hAnsi="Times New Roman" w:cs="Times New Roman"/>
          <w:sz w:val="28"/>
        </w:rPr>
        <w:t xml:space="preserve"> руб</w:t>
      </w:r>
      <w:r w:rsidR="00B33B2F">
        <w:rPr>
          <w:rFonts w:ascii="Times New Roman" w:hAnsi="Times New Roman" w:cs="Times New Roman"/>
          <w:sz w:val="28"/>
        </w:rPr>
        <w:t>лей</w:t>
      </w:r>
      <w:r>
        <w:rPr>
          <w:rFonts w:ascii="Times New Roman" w:hAnsi="Times New Roman" w:cs="Times New Roman"/>
          <w:sz w:val="28"/>
        </w:rPr>
        <w:t xml:space="preserve">. </w:t>
      </w:r>
    </w:p>
    <w:p w:rsidR="00616332" w:rsidRDefault="00616332" w:rsidP="0061633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Наличие остатка материальных запасов обусловлено необходимостью обеспечения бесперебойной работы </w:t>
      </w:r>
      <w:r>
        <w:rPr>
          <w:rFonts w:ascii="Times New Roman" w:hAnsi="Times New Roman" w:cs="Times New Roman"/>
          <w:sz w:val="28"/>
          <w:szCs w:val="28"/>
        </w:rPr>
        <w:t>МБУК «</w:t>
      </w:r>
      <w:r w:rsidR="00B33B2F">
        <w:rPr>
          <w:rFonts w:ascii="Times New Roman" w:hAnsi="Times New Roman" w:cs="Times New Roman"/>
          <w:sz w:val="28"/>
          <w:szCs w:val="28"/>
        </w:rPr>
        <w:t>Ванновский</w:t>
      </w:r>
      <w:r>
        <w:rPr>
          <w:rFonts w:ascii="Times New Roman" w:hAnsi="Times New Roman" w:cs="Times New Roman"/>
          <w:sz w:val="28"/>
          <w:szCs w:val="28"/>
        </w:rPr>
        <w:t xml:space="preserve"> КДЦ» (по данным пояснительной записки).</w:t>
      </w:r>
    </w:p>
    <w:p w:rsidR="00200B74" w:rsidRDefault="00F624D9" w:rsidP="00200B7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</w:t>
      </w:r>
      <w:r w:rsidR="00200B74" w:rsidRPr="00200B7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форм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</w:t>
      </w:r>
      <w:r w:rsidR="00200B74" w:rsidRPr="00200B7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0503769 «Сведения по дебиторской и кредиторской задолженности» по состоянию на </w:t>
      </w:r>
      <w:r w:rsidR="00A4449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 января </w:t>
      </w:r>
      <w:r w:rsidR="00200B74" w:rsidRPr="00200B7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2023 года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отражена </w:t>
      </w:r>
      <w:r w:rsidR="00200B74" w:rsidRPr="00200B7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дебиторская</w:t>
      </w:r>
      <w:bookmarkStart w:id="13" w:name="_Hlk129790019"/>
      <w:r w:rsidR="003A7B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200B74" w:rsidRPr="00200B7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задолженность</w:t>
      </w:r>
      <w:bookmarkEnd w:id="13"/>
      <w:r w:rsidR="00A4449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сумме </w:t>
      </w:r>
      <w:r w:rsidR="00A4449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10 50</w:t>
      </w:r>
      <w:r w:rsidR="00DB654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A4449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="00DB654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13</w:t>
      </w:r>
      <w:r w:rsidR="00A4449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 рублей в том числе:</w:t>
      </w:r>
    </w:p>
    <w:p w:rsidR="00A44492" w:rsidRDefault="00A44492" w:rsidP="00200B7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 счету 4.401.4 в сумме 10 501,81 тыс. рублей – </w:t>
      </w:r>
      <w:r w:rsidR="00FE2F8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отражены обязательства, возникшие в результате заключения соглашения о предоставлении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субсидии, бюджетным и автономным учреждениям на выполнение муниципального задания на 2023 год;</w:t>
      </w:r>
    </w:p>
    <w:p w:rsidR="00A44492" w:rsidRPr="00200B74" w:rsidRDefault="00A44492" w:rsidP="00200B7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счету 4.209.34 в сумме 1,32 тыс. рублей – задолж</w:t>
      </w:r>
      <w:r w:rsidR="00DB654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ность соцстраха</w:t>
      </w:r>
      <w:r w:rsidR="00DB654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по больничным листам за предыдущие годы (по данным Пояснительной записки        (ф. 0503</w:t>
      </w:r>
      <w:r w:rsidR="00A74B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="00DB654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60).</w:t>
      </w:r>
    </w:p>
    <w:p w:rsidR="00200B74" w:rsidRPr="00200B74" w:rsidRDefault="00200B74" w:rsidP="00200B74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0B7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Кредиторская</w:t>
      </w:r>
      <w:r w:rsidR="000C772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200B7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задолженность</w:t>
      </w:r>
      <w:r w:rsidR="000C772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200B7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 состоянию на </w:t>
      </w:r>
      <w:r w:rsidR="000C772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 января </w:t>
      </w:r>
      <w:r w:rsidRPr="00200B7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2023 г</w:t>
      </w:r>
      <w:r w:rsidR="000C772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200B7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составила </w:t>
      </w:r>
      <w:r w:rsidR="00DB654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10 501,81 тыс.</w:t>
      </w:r>
      <w:r w:rsidRPr="00200B7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рублей</w:t>
      </w:r>
      <w:r w:rsidR="000C772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200B74">
        <w:rPr>
          <w:rFonts w:ascii="Times New Roman" w:eastAsia="Calibri" w:hAnsi="Times New Roman" w:cs="Times New Roman"/>
          <w:sz w:val="28"/>
          <w:szCs w:val="28"/>
        </w:rPr>
        <w:t>(</w:t>
      </w:r>
      <w:r w:rsidR="00DB654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субсидии, предоставленные бюджетным и автономным учреждениям на выполнение муниципального задания на 2023 год</w:t>
      </w:r>
      <w:r w:rsidRPr="00200B74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250B59" w:rsidRDefault="00FD5A39" w:rsidP="00250B5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Просроченная дебиторская и кредиторская задолженности отсутствует.</w:t>
      </w:r>
    </w:p>
    <w:p w:rsidR="00D5396F" w:rsidRDefault="00D5396F" w:rsidP="00D5396F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96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данным</w:t>
      </w:r>
      <w:r w:rsidRPr="00D539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формы 0503738 «Отчет по обязательствам</w:t>
      </w:r>
      <w:r w:rsidR="00AB41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5396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учреждения»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(субсидии на выполнение муниципального задания) </w:t>
      </w:r>
      <w:r w:rsidRPr="00D5396F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D5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тверждено плановых назначений по расходам в сумме</w:t>
      </w:r>
      <w:r w:rsidR="000C7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9 289,45 тыс.</w:t>
      </w:r>
      <w:r w:rsidR="000C772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D5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рублей. Принято обязательств в сумме </w:t>
      </w:r>
      <w:r w:rsidR="00AB4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9 289,45 тыс.</w:t>
      </w:r>
      <w:r w:rsidR="000C772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D5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рублей, денежных обязательств в сумме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9 106,90 тыс.</w:t>
      </w:r>
      <w:r w:rsidRPr="00D5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рублей. Исполнено денежных обязательств в сумме </w:t>
      </w:r>
      <w:r w:rsidR="00AB3E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9 106,90 тыс.</w:t>
      </w:r>
      <w:r w:rsidRPr="00D5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рублей. </w:t>
      </w:r>
      <w:r w:rsidR="00AB3EB8" w:rsidRPr="00D5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исполнено</w:t>
      </w:r>
      <w:r w:rsidRPr="00D5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бюджетных обязательств на сумму </w:t>
      </w:r>
      <w:r w:rsidR="00AB3E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182,55 тыс.</w:t>
      </w:r>
      <w:r w:rsidRPr="00D5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рублей.</w:t>
      </w:r>
    </w:p>
    <w:p w:rsidR="00AB3EB8" w:rsidRPr="00D5396F" w:rsidRDefault="00AB3EB8" w:rsidP="00AB3EB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5396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данным</w:t>
      </w:r>
      <w:r w:rsidRPr="00D539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формы 0503738 «Отчет по обязательствам</w:t>
      </w:r>
      <w:r w:rsidR="00412D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5396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учреждения»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(субсидии на иные цели) </w:t>
      </w:r>
      <w:r w:rsidRPr="00D5396F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D5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тверждено плановых назначений по расходам в сумме</w:t>
      </w:r>
      <w:r w:rsidR="000C7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B4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6 786,13 тыс.</w:t>
      </w:r>
      <w:r w:rsidR="000C772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D5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рублей. Принято обязательств в сумме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6 786,13 тыс.</w:t>
      </w:r>
      <w:r w:rsidR="001329D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D5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рублей, денежных обязательств в сумме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6 486,12 тыс.</w:t>
      </w:r>
      <w:r w:rsidRPr="00D5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рублей. Исполнено денежных обязательств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6 486,12 тыс.</w:t>
      </w:r>
      <w:r w:rsidRPr="00D5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рублей. Не исполнено бюджетных обязательств на сумму </w:t>
      </w:r>
      <w:r w:rsidR="00AB4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300,00 тыс.</w:t>
      </w:r>
      <w:r w:rsidRPr="00D5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рублей.</w:t>
      </w:r>
    </w:p>
    <w:p w:rsidR="00F2281A" w:rsidRPr="00D5396F" w:rsidRDefault="00F2281A" w:rsidP="00F2281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5396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данным</w:t>
      </w:r>
      <w:r w:rsidRPr="00D539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формы 0503738 «Отчет по обязательствам</w:t>
      </w:r>
      <w:r w:rsidR="000C77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5396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учреждения»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(собственные доходы учреждения) </w:t>
      </w:r>
      <w:r w:rsidRPr="00D5396F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D5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тверждено плановых назначений по расходам в сумме</w:t>
      </w:r>
      <w:r w:rsidR="000C7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81,46 тыс.</w:t>
      </w:r>
      <w:r w:rsidR="000C772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D5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рублей. Принято обязательств в сумме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81,46 тыс.</w:t>
      </w:r>
      <w:r w:rsidR="00412D1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D5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рублей, денежных обязательств в сумме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81,46 тыс.</w:t>
      </w:r>
      <w:r w:rsidRPr="00D5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рублей. </w:t>
      </w:r>
      <w:r w:rsidR="00E116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Обязательства исполнены в полном объеме.</w:t>
      </w:r>
    </w:p>
    <w:p w:rsidR="00D5396F" w:rsidRPr="00D5396F" w:rsidRDefault="00D5396F" w:rsidP="00D5396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96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данным формы 0503775 «Сведения о принятых и неисполненных обязательствах» по</w:t>
      </w:r>
      <w:r w:rsidRPr="00D539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состоянию на </w:t>
      </w:r>
      <w:r w:rsidR="000C77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 января </w:t>
      </w:r>
      <w:r w:rsidRPr="00D5396F">
        <w:rPr>
          <w:rFonts w:ascii="Times New Roman" w:eastAsia="Times New Roman" w:hAnsi="Times New Roman" w:cs="Times New Roman"/>
          <w:sz w:val="28"/>
          <w:szCs w:val="28"/>
          <w:lang w:eastAsia="ar-SA"/>
        </w:rPr>
        <w:t>2023 г</w:t>
      </w:r>
      <w:r w:rsidR="000C772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D539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отражены неисполненные обязательства на сумму </w:t>
      </w:r>
      <w:r w:rsidR="002A028A">
        <w:rPr>
          <w:rFonts w:ascii="Times New Roman" w:eastAsia="Times New Roman" w:hAnsi="Times New Roman" w:cs="Times New Roman"/>
          <w:sz w:val="28"/>
          <w:szCs w:val="28"/>
          <w:lang w:eastAsia="ar-SA"/>
        </w:rPr>
        <w:t>482,55 тыс.</w:t>
      </w:r>
      <w:r w:rsidRPr="00D539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 w:rsidRPr="00D5396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A028A" w:rsidRDefault="001A3A3E" w:rsidP="001329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="00616332" w:rsidRPr="00B411CD">
        <w:rPr>
          <w:rFonts w:ascii="Times New Roman" w:hAnsi="Times New Roman" w:cs="Times New Roman"/>
          <w:sz w:val="28"/>
        </w:rPr>
        <w:t>ричин</w:t>
      </w:r>
      <w:r>
        <w:rPr>
          <w:rFonts w:ascii="Times New Roman" w:hAnsi="Times New Roman" w:cs="Times New Roman"/>
          <w:sz w:val="28"/>
        </w:rPr>
        <w:t>ы</w:t>
      </w:r>
      <w:r w:rsidR="000C7726">
        <w:rPr>
          <w:rFonts w:ascii="Times New Roman" w:hAnsi="Times New Roman" w:cs="Times New Roman"/>
          <w:sz w:val="28"/>
        </w:rPr>
        <w:t xml:space="preserve"> </w:t>
      </w:r>
      <w:r w:rsidR="00616332" w:rsidRPr="00B411CD">
        <w:rPr>
          <w:rFonts w:ascii="Times New Roman" w:hAnsi="Times New Roman" w:cs="Times New Roman"/>
          <w:sz w:val="28"/>
        </w:rPr>
        <w:t>неисполнения</w:t>
      </w:r>
      <w:r w:rsidR="002A028A">
        <w:rPr>
          <w:rFonts w:ascii="Times New Roman" w:hAnsi="Times New Roman" w:cs="Times New Roman"/>
          <w:sz w:val="28"/>
        </w:rPr>
        <w:t xml:space="preserve"> обязательств:</w:t>
      </w:r>
    </w:p>
    <w:p w:rsidR="00616332" w:rsidRDefault="002A028A" w:rsidP="001329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не в полном объеме выполненные работы по капитальному ремонту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(из пояснительной записки (ф. 0503760) установлено, что оплата не проведена в </w:t>
      </w:r>
      <w:r w:rsidR="001329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 году из-за нарушения подрядчиком условий контракта. Оплата планируется в 2023 году по окончании выполнения работ)</w:t>
      </w:r>
      <w:r w:rsidR="001A3A3E">
        <w:rPr>
          <w:rFonts w:ascii="Times New Roman" w:hAnsi="Times New Roman" w:cs="Times New Roman"/>
          <w:sz w:val="28"/>
        </w:rPr>
        <w:t xml:space="preserve">, </w:t>
      </w:r>
    </w:p>
    <w:p w:rsidR="001A3A3E" w:rsidRDefault="001A3A3E" w:rsidP="001329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экономия фонда оплаты труда;</w:t>
      </w:r>
    </w:p>
    <w:p w:rsidR="001A3A3E" w:rsidRDefault="001A3A3E" w:rsidP="001329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экономия на закупках товаров, работ, услуг;</w:t>
      </w:r>
    </w:p>
    <w:p w:rsidR="001A3A3E" w:rsidRPr="00250B59" w:rsidRDefault="001A3A3E" w:rsidP="001329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экономия на возмещении коммунальных услуг.</w:t>
      </w:r>
    </w:p>
    <w:p w:rsidR="00EA3838" w:rsidRDefault="00616332" w:rsidP="001329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Hlk99102784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E5E84">
        <w:rPr>
          <w:rFonts w:ascii="Times New Roman" w:hAnsi="Times New Roman" w:cs="Times New Roman"/>
          <w:sz w:val="28"/>
          <w:szCs w:val="28"/>
        </w:rPr>
        <w:t>составе годовой бюджетной о</w:t>
      </w:r>
      <w:r>
        <w:rPr>
          <w:rFonts w:ascii="Times New Roman" w:hAnsi="Times New Roman" w:cs="Times New Roman"/>
          <w:sz w:val="28"/>
          <w:szCs w:val="28"/>
        </w:rPr>
        <w:t xml:space="preserve">тчетности </w:t>
      </w:r>
      <w:r>
        <w:rPr>
          <w:rFonts w:ascii="Times New Roman" w:hAnsi="Times New Roman" w:cs="Times New Roman"/>
          <w:sz w:val="28"/>
        </w:rPr>
        <w:t>МБУК «</w:t>
      </w:r>
      <w:r w:rsidR="008C6A06">
        <w:rPr>
          <w:rFonts w:ascii="Times New Roman" w:hAnsi="Times New Roman" w:cs="Times New Roman"/>
          <w:sz w:val="28"/>
        </w:rPr>
        <w:t>Ванновский</w:t>
      </w:r>
      <w:r>
        <w:rPr>
          <w:rFonts w:ascii="Times New Roman" w:hAnsi="Times New Roman" w:cs="Times New Roman"/>
          <w:sz w:val="28"/>
        </w:rPr>
        <w:t xml:space="preserve"> КДЦ»</w:t>
      </w:r>
      <w:r w:rsidRPr="007E5E84">
        <w:rPr>
          <w:rFonts w:ascii="Times New Roman" w:hAnsi="Times New Roman" w:cs="Times New Roman"/>
          <w:sz w:val="28"/>
          <w:szCs w:val="28"/>
        </w:rPr>
        <w:t xml:space="preserve"> представлена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E5E84">
        <w:rPr>
          <w:rFonts w:ascii="Times New Roman" w:hAnsi="Times New Roman" w:cs="Times New Roman"/>
          <w:sz w:val="28"/>
          <w:szCs w:val="28"/>
        </w:rPr>
        <w:t xml:space="preserve">ояснительная записка </w:t>
      </w:r>
      <w:r w:rsidR="000C7726">
        <w:rPr>
          <w:rFonts w:ascii="Times New Roman" w:hAnsi="Times New Roman" w:cs="Times New Roman"/>
          <w:sz w:val="28"/>
          <w:szCs w:val="28"/>
        </w:rPr>
        <w:t>(</w:t>
      </w:r>
      <w:r w:rsidRPr="007E5E84">
        <w:rPr>
          <w:rFonts w:ascii="Times New Roman" w:hAnsi="Times New Roman" w:cs="Times New Roman"/>
          <w:sz w:val="28"/>
          <w:szCs w:val="28"/>
        </w:rPr>
        <w:t>ф</w:t>
      </w:r>
      <w:r w:rsidR="000C7726">
        <w:rPr>
          <w:rFonts w:ascii="Times New Roman" w:hAnsi="Times New Roman" w:cs="Times New Roman"/>
          <w:sz w:val="28"/>
          <w:szCs w:val="28"/>
        </w:rPr>
        <w:t>.</w:t>
      </w:r>
      <w:r w:rsidRPr="007E5E84">
        <w:rPr>
          <w:rFonts w:ascii="Times New Roman" w:hAnsi="Times New Roman" w:cs="Times New Roman"/>
          <w:sz w:val="28"/>
          <w:szCs w:val="28"/>
        </w:rPr>
        <w:t xml:space="preserve"> 0503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E5E84">
        <w:rPr>
          <w:rFonts w:ascii="Times New Roman" w:hAnsi="Times New Roman" w:cs="Times New Roman"/>
          <w:sz w:val="28"/>
          <w:szCs w:val="28"/>
        </w:rPr>
        <w:t>60</w:t>
      </w:r>
      <w:r w:rsidR="000C7726">
        <w:rPr>
          <w:rFonts w:ascii="Times New Roman" w:hAnsi="Times New Roman" w:cs="Times New Roman"/>
          <w:sz w:val="28"/>
          <w:szCs w:val="28"/>
        </w:rPr>
        <w:t>)</w:t>
      </w:r>
      <w:r w:rsidRPr="007E5E84">
        <w:rPr>
          <w:rFonts w:ascii="Times New Roman" w:hAnsi="Times New Roman" w:cs="Times New Roman"/>
          <w:sz w:val="28"/>
          <w:szCs w:val="28"/>
        </w:rPr>
        <w:t>.</w:t>
      </w:r>
    </w:p>
    <w:p w:rsidR="00616332" w:rsidRPr="005B6A53" w:rsidRDefault="00616332" w:rsidP="001329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  <w:r w:rsidR="00536397">
        <w:rPr>
          <w:rFonts w:ascii="Times New Roman" w:hAnsi="Times New Roman" w:cs="Times New Roman"/>
          <w:sz w:val="28"/>
          <w:szCs w:val="28"/>
        </w:rPr>
        <w:t xml:space="preserve"> </w:t>
      </w:r>
      <w:r w:rsidR="00D710F9">
        <w:rPr>
          <w:rFonts w:ascii="Times New Roman" w:hAnsi="Times New Roman" w:cs="Times New Roman"/>
          <w:sz w:val="28"/>
          <w:szCs w:val="28"/>
        </w:rPr>
        <w:t xml:space="preserve">не </w:t>
      </w:r>
      <w:r w:rsidRPr="005B6A53">
        <w:rPr>
          <w:rFonts w:ascii="Times New Roman" w:hAnsi="Times New Roman" w:cs="Times New Roman"/>
          <w:sz w:val="28"/>
          <w:szCs w:val="28"/>
        </w:rPr>
        <w:t xml:space="preserve">соответствует требованиям Инструкции № </w:t>
      </w:r>
      <w:r>
        <w:rPr>
          <w:rFonts w:ascii="Times New Roman" w:hAnsi="Times New Roman" w:cs="Times New Roman"/>
          <w:sz w:val="28"/>
          <w:szCs w:val="28"/>
        </w:rPr>
        <w:t>33</w:t>
      </w:r>
      <w:r w:rsidRPr="005B6A53">
        <w:rPr>
          <w:rFonts w:ascii="Times New Roman" w:hAnsi="Times New Roman" w:cs="Times New Roman"/>
          <w:sz w:val="28"/>
          <w:szCs w:val="28"/>
        </w:rPr>
        <w:t xml:space="preserve">н. </w:t>
      </w:r>
    </w:p>
    <w:p w:rsidR="007D077F" w:rsidRDefault="00536397" w:rsidP="001329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нарушение пункта 56 Инструкции</w:t>
      </w:r>
      <w:r w:rsidR="002C4D86">
        <w:rPr>
          <w:rFonts w:ascii="Times New Roman" w:hAnsi="Times New Roman" w:cs="Times New Roman"/>
          <w:sz w:val="28"/>
        </w:rPr>
        <w:t xml:space="preserve"> №</w:t>
      </w:r>
      <w:r>
        <w:rPr>
          <w:rFonts w:ascii="Times New Roman" w:hAnsi="Times New Roman" w:cs="Times New Roman"/>
          <w:sz w:val="28"/>
        </w:rPr>
        <w:t xml:space="preserve"> 33н</w:t>
      </w:r>
      <w:r w:rsidR="007D077F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</w:t>
      </w:r>
    </w:p>
    <w:p w:rsidR="001329DA" w:rsidRDefault="00536397" w:rsidP="001329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неверно указано н</w:t>
      </w:r>
      <w:r w:rsidRPr="009B70AA">
        <w:rPr>
          <w:rFonts w:ascii="Times New Roman" w:hAnsi="Times New Roman" w:cs="Times New Roman"/>
          <w:sz w:val="28"/>
          <w:szCs w:val="28"/>
        </w:rPr>
        <w:t>аименовани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9B70AA">
        <w:rPr>
          <w:rFonts w:ascii="Times New Roman" w:hAnsi="Times New Roman" w:cs="Times New Roman"/>
          <w:sz w:val="28"/>
          <w:szCs w:val="28"/>
        </w:rPr>
        <w:t>разделов</w:t>
      </w:r>
      <w:r w:rsidR="001329DA">
        <w:rPr>
          <w:rFonts w:ascii="Times New Roman" w:hAnsi="Times New Roman" w:cs="Times New Roman"/>
          <w:sz w:val="28"/>
          <w:szCs w:val="28"/>
        </w:rPr>
        <w:t>:</w:t>
      </w:r>
    </w:p>
    <w:p w:rsidR="001329DA" w:rsidRDefault="001329DA" w:rsidP="001329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</w:t>
      </w:r>
      <w:r w:rsidR="00536397">
        <w:rPr>
          <w:rFonts w:ascii="Times New Roman" w:hAnsi="Times New Roman" w:cs="Times New Roman"/>
          <w:sz w:val="28"/>
          <w:szCs w:val="28"/>
        </w:rPr>
        <w:t xml:space="preserve"> 1 «Организационная структура бюджетной отчетности», должен называться «</w:t>
      </w:r>
      <w:r w:rsidR="00536397" w:rsidRPr="004D2313">
        <w:rPr>
          <w:rFonts w:ascii="Times New Roman" w:hAnsi="Times New Roman" w:cs="Times New Roman"/>
          <w:sz w:val="28"/>
          <w:szCs w:val="28"/>
        </w:rPr>
        <w:t xml:space="preserve">Организационная структура </w:t>
      </w:r>
      <w:r w:rsidR="0073317C">
        <w:rPr>
          <w:rFonts w:ascii="Times New Roman" w:hAnsi="Times New Roman" w:cs="Times New Roman"/>
          <w:sz w:val="28"/>
          <w:szCs w:val="28"/>
        </w:rPr>
        <w:t>учреждения</w:t>
      </w:r>
      <w:r w:rsidR="0053639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36397" w:rsidRDefault="001329DA" w:rsidP="001329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</w:t>
      </w:r>
      <w:r w:rsidR="0073317C">
        <w:rPr>
          <w:rFonts w:ascii="Times New Roman" w:hAnsi="Times New Roman" w:cs="Times New Roman"/>
          <w:sz w:val="28"/>
          <w:szCs w:val="28"/>
        </w:rPr>
        <w:t xml:space="preserve"> 2 «Результаты деятельности субъекта бюджетной отчетности», должен называться </w:t>
      </w:r>
      <w:r w:rsidR="0073317C" w:rsidRPr="002C4D86">
        <w:rPr>
          <w:rFonts w:ascii="Times New Roman" w:hAnsi="Times New Roman" w:cs="Times New Roman"/>
          <w:sz w:val="28"/>
          <w:szCs w:val="28"/>
          <w:shd w:val="clear" w:color="auto" w:fill="FFFFFF"/>
        </w:rPr>
        <w:t>«Результаты деятельности учреждения»</w:t>
      </w:r>
      <w:r w:rsidR="00982EE9">
        <w:rPr>
          <w:rFonts w:ascii="Times New Roman" w:hAnsi="Times New Roman" w:cs="Times New Roman"/>
          <w:sz w:val="28"/>
          <w:szCs w:val="28"/>
        </w:rPr>
        <w:t>;</w:t>
      </w:r>
    </w:p>
    <w:p w:rsidR="00616332" w:rsidRPr="00982EE9" w:rsidRDefault="007D077F" w:rsidP="001329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82EE9">
        <w:rPr>
          <w:rFonts w:ascii="Times New Roman" w:hAnsi="Times New Roman" w:cs="Times New Roman"/>
          <w:sz w:val="28"/>
          <w:szCs w:val="28"/>
          <w:shd w:val="clear" w:color="auto" w:fill="FFFFFF"/>
        </w:rPr>
        <w:t>раздел 3</w:t>
      </w:r>
      <w:r w:rsidR="00745940" w:rsidRPr="00982E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82EE9" w:rsidRPr="00982EE9">
        <w:rPr>
          <w:rFonts w:ascii="Times New Roman" w:hAnsi="Times New Roman" w:cs="Times New Roman"/>
          <w:sz w:val="28"/>
          <w:szCs w:val="28"/>
          <w:shd w:val="clear" w:color="auto" w:fill="FFFFFF"/>
        </w:rPr>
        <w:t>не содержит</w:t>
      </w:r>
      <w:r w:rsidR="00745940" w:rsidRPr="00982E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82EE9">
        <w:rPr>
          <w:rFonts w:ascii="Times New Roman" w:hAnsi="Times New Roman" w:cs="Times New Roman"/>
          <w:sz w:val="28"/>
          <w:szCs w:val="28"/>
          <w:shd w:val="clear" w:color="auto" w:fill="FFFFFF"/>
        </w:rPr>
        <w:t>«Сведения об исполнении плана финансово-хозяйственной деятельности» (</w:t>
      </w:r>
      <w:hyperlink r:id="rId24" w:anchor="/document/12184447/entry/3766" w:history="1">
        <w:r w:rsidRPr="00982EE9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ф. 0503766</w:t>
        </w:r>
      </w:hyperlink>
      <w:r w:rsidRPr="00982EE9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7D077F" w:rsidRDefault="007D077F" w:rsidP="001329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пункте 2 раздела 4 «Анализ показателей отчетности учреждения» пояснительной записки (ф. 0305760) в форме </w:t>
      </w:r>
      <w:r w:rsidR="00982E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0503768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«Сведения о движении нефинансовых активов</w:t>
      </w:r>
      <w:r w:rsidR="004A25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учреждения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 отражены неверные показатели по счету 4.101.00 (стоимость основных средств на начало</w:t>
      </w:r>
      <w:r w:rsidR="004A25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указана 3 533,47 тыс. рублей, должна быть 3 842,81 тыс. рублей;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A2576">
        <w:rPr>
          <w:rFonts w:ascii="Times New Roman" w:hAnsi="Times New Roman" w:cs="Times New Roman"/>
          <w:sz w:val="28"/>
          <w:szCs w:val="28"/>
          <w:shd w:val="clear" w:color="auto" w:fill="FFFFFF"/>
        </w:rPr>
        <w:t>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конец отчетного периода</w:t>
      </w:r>
      <w:r w:rsidR="004A25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указана </w:t>
      </w:r>
      <w:r w:rsidR="00982E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</w:t>
      </w:r>
      <w:r w:rsidR="004A2576">
        <w:rPr>
          <w:rFonts w:ascii="Times New Roman" w:hAnsi="Times New Roman" w:cs="Times New Roman"/>
          <w:sz w:val="28"/>
          <w:szCs w:val="28"/>
          <w:shd w:val="clear" w:color="auto" w:fill="FFFFFF"/>
        </w:rPr>
        <w:t>440,68 тыс. рублей, должна быть 605,28 тыс. рублей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4A2576">
        <w:rPr>
          <w:rFonts w:ascii="Times New Roman" w:hAnsi="Times New Roman" w:cs="Times New Roman"/>
          <w:sz w:val="28"/>
          <w:szCs w:val="28"/>
          <w:shd w:val="clear" w:color="auto" w:fill="FFFFFF"/>
        </w:rPr>
        <w:t>, а так же неверно указан отчетный период (указан 2021</w:t>
      </w:r>
      <w:r w:rsidR="00982E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</w:t>
      </w:r>
      <w:r w:rsidR="004A2576">
        <w:rPr>
          <w:rFonts w:ascii="Times New Roman" w:hAnsi="Times New Roman" w:cs="Times New Roman"/>
          <w:sz w:val="28"/>
          <w:szCs w:val="28"/>
          <w:shd w:val="clear" w:color="auto" w:fill="FFFFFF"/>
        </w:rPr>
        <w:t>, должен быть 2022</w:t>
      </w:r>
      <w:r w:rsidR="00982E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</w:t>
      </w:r>
      <w:r w:rsidR="004A2576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4A2576" w:rsidRPr="00BC4952" w:rsidRDefault="004A2576" w:rsidP="001329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82EE9">
        <w:rPr>
          <w:rFonts w:ascii="Times New Roman" w:hAnsi="Times New Roman" w:cs="Times New Roman"/>
          <w:sz w:val="28"/>
          <w:szCs w:val="28"/>
          <w:shd w:val="clear" w:color="auto" w:fill="FFFFFF"/>
        </w:rPr>
        <w:t>В разделе 4 «Анализ показателей отчетности учреждения» пояснительной записки (ф. 0305760)</w:t>
      </w:r>
      <w:r w:rsidR="00982EE9" w:rsidRPr="00982E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указана</w:t>
      </w:r>
      <w:r w:rsidR="00BC4952" w:rsidRPr="00982E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форм</w:t>
      </w:r>
      <w:r w:rsidR="00982EE9" w:rsidRPr="00982EE9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BC4952" w:rsidRPr="00982E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0503773 </w:t>
      </w:r>
      <w:r w:rsidR="00982EE9" w:rsidRPr="00982E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«Сведения о финансовых вложениях учреждения», а должно быть форма 0503773 </w:t>
      </w:r>
      <w:r w:rsidR="00BC4952" w:rsidRPr="00982E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«Сведения об изменении остатков валюты баланса учреждения», </w:t>
      </w:r>
      <w:r w:rsidR="00982EE9" w:rsidRPr="00982EE9">
        <w:rPr>
          <w:rFonts w:ascii="Times New Roman" w:hAnsi="Times New Roman" w:cs="Times New Roman"/>
          <w:sz w:val="28"/>
          <w:szCs w:val="28"/>
          <w:shd w:val="clear" w:color="auto" w:fill="FFFFFF"/>
        </w:rPr>
        <w:t>наименование «Сведения о финансовых вложениях учреждения» соответствует форме 0503771.</w:t>
      </w:r>
    </w:p>
    <w:bookmarkEnd w:id="14"/>
    <w:p w:rsidR="00616332" w:rsidRDefault="00616332" w:rsidP="001329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048A5">
        <w:rPr>
          <w:rFonts w:ascii="Times New Roman" w:hAnsi="Times New Roman" w:cs="Times New Roman"/>
          <w:sz w:val="28"/>
        </w:rPr>
        <w:t>Выводы:</w:t>
      </w:r>
    </w:p>
    <w:p w:rsidR="00CE3E71" w:rsidRDefault="00CE3E71" w:rsidP="00132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C4952" w:rsidRPr="00627E0D">
        <w:rPr>
          <w:rFonts w:ascii="Times New Roman" w:hAnsi="Times New Roman" w:cs="Times New Roman"/>
          <w:sz w:val="28"/>
          <w:szCs w:val="28"/>
        </w:rPr>
        <w:t>роверка соблюдения требований Инструкции о порядке составления и представления отчетности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900C1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нструкции</w:t>
      </w:r>
      <w:r w:rsidR="00900C1E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33н выявила:</w:t>
      </w:r>
    </w:p>
    <w:p w:rsidR="00BC4952" w:rsidRDefault="00777B24" w:rsidP="00132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E3E71">
        <w:rPr>
          <w:rFonts w:ascii="Times New Roman" w:hAnsi="Times New Roman" w:cs="Times New Roman"/>
          <w:sz w:val="28"/>
          <w:szCs w:val="28"/>
        </w:rPr>
        <w:t xml:space="preserve">асхождение данных формы </w:t>
      </w:r>
      <w:r w:rsidR="00900C1E" w:rsidRPr="00900C1E">
        <w:rPr>
          <w:rFonts w:ascii="Times New Roman" w:hAnsi="Times New Roman" w:cs="Times New Roman"/>
          <w:sz w:val="28"/>
          <w:szCs w:val="28"/>
        </w:rPr>
        <w:t xml:space="preserve">0503130 </w:t>
      </w:r>
      <w:r w:rsidR="00CE3E71">
        <w:rPr>
          <w:rFonts w:ascii="Times New Roman" w:hAnsi="Times New Roman" w:cs="Times New Roman"/>
          <w:sz w:val="28"/>
          <w:szCs w:val="28"/>
        </w:rPr>
        <w:t>«</w:t>
      </w:r>
      <w:r w:rsidR="00CE3E71" w:rsidRPr="00CE3E71">
        <w:rPr>
          <w:rFonts w:ascii="Times New Roman" w:hAnsi="Times New Roman" w:cs="Times New Roman"/>
          <w:sz w:val="28"/>
          <w:szCs w:val="28"/>
          <w:shd w:val="clear" w:color="auto" w:fill="FFFFFF"/>
        </w:rPr>
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r w:rsidR="00CE3E71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CE3E71" w:rsidRPr="00CE3E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3258F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CE3E71" w:rsidRPr="00CE3E71">
        <w:rPr>
          <w:rFonts w:ascii="Times New Roman" w:hAnsi="Times New Roman" w:cs="Times New Roman"/>
          <w:sz w:val="28"/>
          <w:szCs w:val="28"/>
        </w:rPr>
        <w:t xml:space="preserve"> </w:t>
      </w:r>
      <w:r w:rsidR="00CE3E71" w:rsidRPr="00900C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формы </w:t>
      </w:r>
      <w:r w:rsidR="00900C1E" w:rsidRPr="00900C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0504072 </w:t>
      </w:r>
      <w:r w:rsidR="00CE3E71" w:rsidRPr="00900C1E">
        <w:rPr>
          <w:rFonts w:ascii="Times New Roman" w:hAnsi="Times New Roman" w:cs="Times New Roman"/>
          <w:sz w:val="28"/>
          <w:szCs w:val="28"/>
          <w:shd w:val="clear" w:color="auto" w:fill="FFFFFF"/>
        </w:rPr>
        <w:t>«Главная книга</w:t>
      </w:r>
      <w:r w:rsidR="00900C1E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CE3E71" w:rsidRPr="00900C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что является нарушением пункта 7 </w:t>
      </w:r>
      <w:r w:rsidR="00CE3E71" w:rsidRPr="00900C1E">
        <w:rPr>
          <w:rFonts w:ascii="Times New Roman" w:hAnsi="Times New Roman" w:cs="Times New Roman"/>
          <w:sz w:val="28"/>
          <w:szCs w:val="28"/>
        </w:rPr>
        <w:t>Инструкции</w:t>
      </w:r>
      <w:r w:rsidR="00CE3E71" w:rsidRPr="00627E0D">
        <w:rPr>
          <w:rFonts w:ascii="Times New Roman" w:hAnsi="Times New Roman" w:cs="Times New Roman"/>
          <w:sz w:val="28"/>
          <w:szCs w:val="28"/>
        </w:rPr>
        <w:t xml:space="preserve"> о порядке составления и представления о</w:t>
      </w:r>
      <w:r w:rsidR="00CE3E71" w:rsidRPr="000E0FDB">
        <w:rPr>
          <w:rFonts w:ascii="Times New Roman" w:hAnsi="Times New Roman" w:cs="Times New Roman"/>
          <w:sz w:val="28"/>
          <w:szCs w:val="28"/>
          <w:shd w:val="clear" w:color="auto" w:fill="FFFFFF"/>
        </w:rPr>
        <w:t>тчетности</w:t>
      </w:r>
      <w:r w:rsidR="00E6073A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931932" w:rsidRDefault="00237591" w:rsidP="00132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6E025D">
        <w:rPr>
          <w:rFonts w:ascii="Times New Roman" w:hAnsi="Times New Roman" w:cs="Times New Roman"/>
          <w:sz w:val="28"/>
          <w:szCs w:val="28"/>
        </w:rPr>
        <w:t>асхождение показателей неисполненных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 в формах бюджетной отчетности</w:t>
      </w:r>
      <w:r w:rsidR="000C7726">
        <w:rPr>
          <w:rFonts w:ascii="Times New Roman" w:hAnsi="Times New Roman" w:cs="Times New Roman"/>
          <w:sz w:val="28"/>
          <w:szCs w:val="28"/>
        </w:rPr>
        <w:t>, что является предоставлением недостоверной информации</w:t>
      </w:r>
      <w:r w:rsidR="006E025D">
        <w:rPr>
          <w:rFonts w:ascii="Times New Roman" w:hAnsi="Times New Roman" w:cs="Times New Roman"/>
          <w:sz w:val="28"/>
          <w:szCs w:val="28"/>
        </w:rPr>
        <w:t>;</w:t>
      </w:r>
    </w:p>
    <w:p w:rsidR="00FF0D78" w:rsidRDefault="00237591" w:rsidP="00132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соответствие </w:t>
      </w:r>
      <w:r w:rsidR="00900C1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ояснительных записок (ф. 0503160,</w:t>
      </w:r>
      <w:r w:rsidR="000C7726">
        <w:rPr>
          <w:rFonts w:ascii="Times New Roman" w:hAnsi="Times New Roman" w:cs="Times New Roman"/>
          <w:sz w:val="28"/>
          <w:szCs w:val="28"/>
        </w:rPr>
        <w:t xml:space="preserve"> ф.</w:t>
      </w:r>
      <w:r>
        <w:rPr>
          <w:rFonts w:ascii="Times New Roman" w:hAnsi="Times New Roman" w:cs="Times New Roman"/>
          <w:sz w:val="28"/>
          <w:szCs w:val="28"/>
        </w:rPr>
        <w:t xml:space="preserve"> 0503760) </w:t>
      </w:r>
      <w:r w:rsidRPr="00627E0D">
        <w:rPr>
          <w:rFonts w:ascii="Times New Roman" w:hAnsi="Times New Roman" w:cs="Times New Roman"/>
          <w:sz w:val="28"/>
          <w:szCs w:val="28"/>
        </w:rPr>
        <w:t>требован</w:t>
      </w:r>
      <w:r>
        <w:rPr>
          <w:rFonts w:ascii="Times New Roman" w:hAnsi="Times New Roman" w:cs="Times New Roman"/>
          <w:sz w:val="28"/>
          <w:szCs w:val="28"/>
        </w:rPr>
        <w:t>иям</w:t>
      </w:r>
      <w:r w:rsidRPr="00627E0D">
        <w:rPr>
          <w:rFonts w:ascii="Times New Roman" w:hAnsi="Times New Roman" w:cs="Times New Roman"/>
          <w:sz w:val="28"/>
          <w:szCs w:val="28"/>
        </w:rPr>
        <w:t xml:space="preserve"> Инструкции о порядке составления и представления отчетности</w:t>
      </w:r>
      <w:r w:rsidR="00FF0D78">
        <w:rPr>
          <w:rFonts w:ascii="Times New Roman" w:hAnsi="Times New Roman" w:cs="Times New Roman"/>
          <w:sz w:val="28"/>
          <w:szCs w:val="28"/>
        </w:rPr>
        <w:t xml:space="preserve"> и </w:t>
      </w:r>
      <w:r w:rsidR="00900C1E">
        <w:rPr>
          <w:rFonts w:ascii="Times New Roman" w:hAnsi="Times New Roman" w:cs="Times New Roman"/>
          <w:sz w:val="28"/>
          <w:szCs w:val="28"/>
        </w:rPr>
        <w:t>И</w:t>
      </w:r>
      <w:r w:rsidR="00FF0D78">
        <w:rPr>
          <w:rFonts w:ascii="Times New Roman" w:hAnsi="Times New Roman" w:cs="Times New Roman"/>
          <w:sz w:val="28"/>
          <w:szCs w:val="28"/>
        </w:rPr>
        <w:t xml:space="preserve">нструкции </w:t>
      </w:r>
      <w:r w:rsidR="00900C1E">
        <w:rPr>
          <w:rFonts w:ascii="Times New Roman" w:hAnsi="Times New Roman" w:cs="Times New Roman"/>
          <w:sz w:val="28"/>
          <w:szCs w:val="28"/>
        </w:rPr>
        <w:t xml:space="preserve">              № </w:t>
      </w:r>
      <w:r w:rsidR="00FF0D78">
        <w:rPr>
          <w:rFonts w:ascii="Times New Roman" w:hAnsi="Times New Roman" w:cs="Times New Roman"/>
          <w:sz w:val="28"/>
          <w:szCs w:val="28"/>
        </w:rPr>
        <w:t>33н;</w:t>
      </w:r>
    </w:p>
    <w:p w:rsidR="00FF0D78" w:rsidRDefault="00FF0D78" w:rsidP="001329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FDB">
        <w:rPr>
          <w:rFonts w:ascii="Times New Roman" w:hAnsi="Times New Roman" w:cs="Times New Roman"/>
          <w:sz w:val="28"/>
          <w:szCs w:val="28"/>
          <w:shd w:val="clear" w:color="auto" w:fill="FFFFFF"/>
        </w:rPr>
        <w:t>в МКУ «Учреждение</w:t>
      </w:r>
      <w:r w:rsidRPr="00754645">
        <w:rPr>
          <w:rFonts w:ascii="Times New Roman" w:hAnsi="Times New Roman" w:cs="Times New Roman"/>
          <w:sz w:val="28"/>
          <w:szCs w:val="28"/>
        </w:rPr>
        <w:t xml:space="preserve"> по хозяйственному обеспечению деятельности органов местного самоуправления Ванновского сельского поселения Тбилисского района» невозможно сделать вывод о наличии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4645">
        <w:rPr>
          <w:rFonts w:ascii="Times New Roman" w:hAnsi="Times New Roman" w:cs="Times New Roman"/>
          <w:sz w:val="28"/>
          <w:szCs w:val="28"/>
        </w:rPr>
        <w:t>отсутствии расхождений</w:t>
      </w:r>
      <w:r w:rsidR="00900C1E">
        <w:rPr>
          <w:rFonts w:ascii="Times New Roman" w:hAnsi="Times New Roman" w:cs="Times New Roman"/>
          <w:sz w:val="28"/>
          <w:szCs w:val="28"/>
        </w:rPr>
        <w:t xml:space="preserve"> по результатам инвентаризации</w:t>
      </w:r>
      <w:r w:rsidRPr="00754645">
        <w:rPr>
          <w:rFonts w:ascii="Times New Roman" w:hAnsi="Times New Roman" w:cs="Times New Roman"/>
          <w:sz w:val="28"/>
          <w:szCs w:val="28"/>
        </w:rPr>
        <w:t xml:space="preserve">, так как в актах о результатах инвентаризации от </w:t>
      </w:r>
      <w:r>
        <w:rPr>
          <w:rFonts w:ascii="Times New Roman" w:hAnsi="Times New Roman" w:cs="Times New Roman"/>
          <w:sz w:val="28"/>
          <w:szCs w:val="28"/>
        </w:rPr>
        <w:t>1 декабря</w:t>
      </w:r>
      <w:r w:rsidRPr="00627E0D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2 г</w:t>
      </w:r>
      <w:r w:rsidRPr="00627E0D">
        <w:rPr>
          <w:rFonts w:ascii="Times New Roman" w:hAnsi="Times New Roman" w:cs="Times New Roman"/>
          <w:sz w:val="28"/>
          <w:szCs w:val="28"/>
        </w:rPr>
        <w:t>.</w:t>
      </w:r>
      <w:r w:rsidRPr="00754645">
        <w:rPr>
          <w:rFonts w:ascii="Times New Roman" w:hAnsi="Times New Roman" w:cs="Times New Roman"/>
          <w:sz w:val="28"/>
          <w:szCs w:val="28"/>
        </w:rPr>
        <w:t xml:space="preserve"> № 00000018 и от </w:t>
      </w:r>
      <w:r>
        <w:rPr>
          <w:rFonts w:ascii="Times New Roman" w:hAnsi="Times New Roman" w:cs="Times New Roman"/>
          <w:sz w:val="28"/>
          <w:szCs w:val="28"/>
        </w:rPr>
        <w:t>1 декабря</w:t>
      </w:r>
      <w:r w:rsidRPr="00627E0D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2 г</w:t>
      </w:r>
      <w:r w:rsidRPr="00627E0D">
        <w:rPr>
          <w:rFonts w:ascii="Times New Roman" w:hAnsi="Times New Roman" w:cs="Times New Roman"/>
          <w:sz w:val="28"/>
          <w:szCs w:val="28"/>
        </w:rPr>
        <w:t>.</w:t>
      </w:r>
      <w:r w:rsidRPr="00754645">
        <w:rPr>
          <w:rFonts w:ascii="Times New Roman" w:hAnsi="Times New Roman" w:cs="Times New Roman"/>
          <w:sz w:val="28"/>
          <w:szCs w:val="28"/>
        </w:rPr>
        <w:t xml:space="preserve"> № 00000019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4645">
        <w:rPr>
          <w:rFonts w:ascii="Times New Roman" w:hAnsi="Times New Roman" w:cs="Times New Roman"/>
          <w:sz w:val="28"/>
          <w:szCs w:val="28"/>
        </w:rPr>
        <w:t>не заполнены итоги проведения инвентаризации</w:t>
      </w:r>
      <w:r w:rsidR="008D7F5C">
        <w:rPr>
          <w:rFonts w:ascii="Times New Roman" w:hAnsi="Times New Roman" w:cs="Times New Roman"/>
          <w:sz w:val="28"/>
          <w:szCs w:val="28"/>
        </w:rPr>
        <w:t>;</w:t>
      </w:r>
    </w:p>
    <w:p w:rsidR="008D7F5C" w:rsidRDefault="008D7F5C" w:rsidP="001329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</w:t>
      </w:r>
      <w:r w:rsidR="00900C1E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бюджетной отчетности </w:t>
      </w:r>
      <w:r w:rsidR="00900C1E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подпис</w:t>
      </w:r>
      <w:r w:rsidR="00900C1E">
        <w:rPr>
          <w:rFonts w:ascii="Times New Roman" w:hAnsi="Times New Roman" w:cs="Times New Roman"/>
          <w:sz w:val="28"/>
          <w:szCs w:val="28"/>
        </w:rPr>
        <w:t>аны</w:t>
      </w:r>
      <w:r>
        <w:rPr>
          <w:rFonts w:ascii="Times New Roman" w:hAnsi="Times New Roman" w:cs="Times New Roman"/>
          <w:sz w:val="28"/>
          <w:szCs w:val="28"/>
        </w:rPr>
        <w:t xml:space="preserve"> глав</w:t>
      </w:r>
      <w:r w:rsidR="00900C1E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Ванновского сельского поселения и главн</w:t>
      </w:r>
      <w:r w:rsidR="00900C1E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бухгалтер</w:t>
      </w:r>
      <w:r w:rsidR="00900C1E">
        <w:rPr>
          <w:rFonts w:ascii="Times New Roman" w:hAnsi="Times New Roman" w:cs="Times New Roman"/>
          <w:sz w:val="28"/>
          <w:szCs w:val="28"/>
        </w:rPr>
        <w:t>ом</w:t>
      </w:r>
      <w:r w:rsidR="00E6073A">
        <w:rPr>
          <w:rFonts w:ascii="Times New Roman" w:hAnsi="Times New Roman" w:cs="Times New Roman"/>
          <w:sz w:val="28"/>
          <w:szCs w:val="28"/>
        </w:rPr>
        <w:t>:</w:t>
      </w:r>
    </w:p>
    <w:p w:rsidR="00E6073A" w:rsidRPr="005D401B" w:rsidRDefault="00E6073A" w:rsidP="00E607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401B">
        <w:rPr>
          <w:rFonts w:ascii="Times New Roman" w:eastAsia="Calibri" w:hAnsi="Times New Roman" w:cs="Times New Roman"/>
          <w:sz w:val="28"/>
          <w:szCs w:val="28"/>
        </w:rPr>
        <w:t>форма 0503160 «Пояснительная записка»</w:t>
      </w:r>
    </w:p>
    <w:p w:rsidR="00E6073A" w:rsidRPr="005D401B" w:rsidRDefault="00E6073A" w:rsidP="00E607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401B">
        <w:rPr>
          <w:rFonts w:ascii="Times New Roman" w:eastAsia="Calibri" w:hAnsi="Times New Roman" w:cs="Times New Roman"/>
          <w:sz w:val="28"/>
          <w:szCs w:val="28"/>
        </w:rPr>
        <w:t>форма 0503760 «Пояснительная записка»;</w:t>
      </w:r>
    </w:p>
    <w:p w:rsidR="00E6073A" w:rsidRPr="005D401B" w:rsidRDefault="00E6073A" w:rsidP="00E607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401B">
        <w:rPr>
          <w:rFonts w:ascii="Times New Roman" w:eastAsia="Calibri" w:hAnsi="Times New Roman" w:cs="Times New Roman"/>
          <w:sz w:val="28"/>
          <w:szCs w:val="28"/>
        </w:rPr>
        <w:t>форма 0503169 «Сведения по дебиторской и кредиторской задолженности» по виду задолженности – дебиторская;</w:t>
      </w:r>
    </w:p>
    <w:p w:rsidR="00E6073A" w:rsidRPr="005D401B" w:rsidRDefault="00E6073A" w:rsidP="00E607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401B">
        <w:rPr>
          <w:rFonts w:ascii="Times New Roman" w:eastAsia="Calibri" w:hAnsi="Times New Roman" w:cs="Times New Roman"/>
          <w:sz w:val="28"/>
          <w:szCs w:val="28"/>
        </w:rPr>
        <w:t>форма 0503769 «Сведения по дебиторской и кредиторской задолженности» по виду задолженности – дебиторская, в разрезе всех источников финансирования.</w:t>
      </w:r>
    </w:p>
    <w:p w:rsidR="00E6073A" w:rsidRPr="00754645" w:rsidRDefault="00E6073A" w:rsidP="001329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Вышеуказанные нарушения свидетельствуют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 недостоверности годовой бюджетной отчетности.</w:t>
      </w:r>
    </w:p>
    <w:p w:rsidR="00CB5363" w:rsidRPr="00196D20" w:rsidRDefault="00CB5363" w:rsidP="00900C1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73A">
        <w:rPr>
          <w:rFonts w:ascii="Times New Roman" w:hAnsi="Times New Roman" w:cs="Times New Roman"/>
          <w:sz w:val="28"/>
          <w:szCs w:val="28"/>
        </w:rPr>
        <w:t>На основании вышеизложенного, контрольно</w:t>
      </w:r>
      <w:r w:rsidR="00900C1E" w:rsidRPr="00E6073A">
        <w:rPr>
          <w:rFonts w:ascii="Times New Roman" w:hAnsi="Times New Roman" w:cs="Times New Roman"/>
          <w:sz w:val="28"/>
          <w:szCs w:val="28"/>
        </w:rPr>
        <w:t xml:space="preserve"> </w:t>
      </w:r>
      <w:r w:rsidRPr="00E6073A">
        <w:rPr>
          <w:rFonts w:ascii="Times New Roman" w:hAnsi="Times New Roman" w:cs="Times New Roman"/>
          <w:sz w:val="28"/>
          <w:szCs w:val="28"/>
        </w:rPr>
        <w:t>-</w:t>
      </w:r>
      <w:r w:rsidR="00900C1E" w:rsidRPr="00E6073A">
        <w:rPr>
          <w:rFonts w:ascii="Times New Roman" w:hAnsi="Times New Roman" w:cs="Times New Roman"/>
          <w:sz w:val="28"/>
          <w:szCs w:val="28"/>
        </w:rPr>
        <w:t xml:space="preserve"> </w:t>
      </w:r>
      <w:r w:rsidRPr="00E6073A">
        <w:rPr>
          <w:rFonts w:ascii="Times New Roman" w:hAnsi="Times New Roman" w:cs="Times New Roman"/>
          <w:sz w:val="28"/>
          <w:szCs w:val="28"/>
        </w:rPr>
        <w:t>счетная палата считает, что</w:t>
      </w:r>
      <w:r w:rsidRPr="00E6073A"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 годовая бюджетная отчетность </w:t>
      </w:r>
      <w:r w:rsidR="002C44D2" w:rsidRPr="00E6073A">
        <w:rPr>
          <w:rFonts w:ascii="Times New Roman" w:eastAsia="Times New Roman" w:hAnsi="Times New Roman" w:cs="Times New Roman"/>
          <w:kern w:val="1"/>
          <w:sz w:val="28"/>
          <w:szCs w:val="24"/>
        </w:rPr>
        <w:t>Ванновского</w:t>
      </w:r>
      <w:r w:rsidRPr="00E6073A"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 сельского поселения за 202</w:t>
      </w:r>
      <w:r w:rsidR="00237591" w:rsidRPr="00E6073A">
        <w:rPr>
          <w:rFonts w:ascii="Times New Roman" w:eastAsia="Times New Roman" w:hAnsi="Times New Roman" w:cs="Times New Roman"/>
          <w:kern w:val="1"/>
          <w:sz w:val="28"/>
          <w:szCs w:val="24"/>
        </w:rPr>
        <w:t>2</w:t>
      </w:r>
      <w:r w:rsidRPr="00E6073A"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 год </w:t>
      </w:r>
      <w:r w:rsidR="00237591" w:rsidRPr="00E6073A"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не </w:t>
      </w:r>
      <w:r w:rsidRPr="00E6073A">
        <w:rPr>
          <w:rFonts w:ascii="Times New Roman" w:hAnsi="Times New Roman" w:cs="Times New Roman"/>
          <w:sz w:val="28"/>
          <w:szCs w:val="28"/>
        </w:rPr>
        <w:t>соответствует требованиям федерального стандарта по предоставлению отчетности, требованиям Инструкции №191н и Инструкции № 33н.</w:t>
      </w:r>
      <w:bookmarkStart w:id="15" w:name="_GoBack"/>
      <w:bookmarkEnd w:id="15"/>
    </w:p>
    <w:sectPr w:rsidR="00CB5363" w:rsidRPr="00196D20" w:rsidSect="00B803BA">
      <w:footerReference w:type="default" r:id="rId25"/>
      <w:pgSz w:w="11906" w:h="16838" w:code="9"/>
      <w:pgMar w:top="720" w:right="720" w:bottom="72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A5B" w:rsidRDefault="002D2A5B" w:rsidP="0005475E">
      <w:pPr>
        <w:spacing w:after="0" w:line="240" w:lineRule="auto"/>
      </w:pPr>
      <w:r>
        <w:separator/>
      </w:r>
    </w:p>
  </w:endnote>
  <w:endnote w:type="continuationSeparator" w:id="0">
    <w:p w:rsidR="002D2A5B" w:rsidRDefault="002D2A5B" w:rsidP="0005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5457837"/>
      <w:docPartObj>
        <w:docPartGallery w:val="Page Numbers (Bottom of Page)"/>
        <w:docPartUnique/>
      </w:docPartObj>
    </w:sdtPr>
    <w:sdtEndPr/>
    <w:sdtContent>
      <w:p w:rsidR="00412D14" w:rsidRDefault="00412D14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A5B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A5B" w:rsidRDefault="002D2A5B" w:rsidP="0005475E">
      <w:pPr>
        <w:spacing w:after="0" w:line="240" w:lineRule="auto"/>
      </w:pPr>
      <w:r>
        <w:separator/>
      </w:r>
    </w:p>
  </w:footnote>
  <w:footnote w:type="continuationSeparator" w:id="0">
    <w:p w:rsidR="002D2A5B" w:rsidRDefault="002D2A5B" w:rsidP="000547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9A2B7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cs="Symbol"/>
      </w:rPr>
    </w:lvl>
  </w:abstractNum>
  <w:abstractNum w:abstractNumId="4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7"/>
      <w:numFmt w:val="decimal"/>
      <w:lvlText w:val="%3)"/>
      <w:lvlJc w:val="left"/>
      <w:pPr>
        <w:tabs>
          <w:tab w:val="num" w:pos="1069"/>
        </w:tabs>
        <w:ind w:left="1069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F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7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4E27D93"/>
    <w:multiLevelType w:val="hybridMultilevel"/>
    <w:tmpl w:val="4D9A7062"/>
    <w:lvl w:ilvl="0" w:tplc="FF480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7735EF"/>
    <w:multiLevelType w:val="hybridMultilevel"/>
    <w:tmpl w:val="8E1E7F9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0F6C4E31"/>
    <w:multiLevelType w:val="hybridMultilevel"/>
    <w:tmpl w:val="023896E8"/>
    <w:lvl w:ilvl="0" w:tplc="0B14525C">
      <w:start w:val="1"/>
      <w:numFmt w:val="decimal"/>
      <w:lvlText w:val="%1."/>
      <w:lvlJc w:val="left"/>
      <w:pPr>
        <w:ind w:left="562" w:hanging="42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002DE3"/>
    <w:multiLevelType w:val="hybridMultilevel"/>
    <w:tmpl w:val="EDAECA20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0B625D"/>
    <w:multiLevelType w:val="hybridMultilevel"/>
    <w:tmpl w:val="9ECC6BCE"/>
    <w:lvl w:ilvl="0" w:tplc="3F502A2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2A082C20"/>
    <w:multiLevelType w:val="hybridMultilevel"/>
    <w:tmpl w:val="FF18D40C"/>
    <w:lvl w:ilvl="0" w:tplc="FD100A00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B3EC8"/>
    <w:multiLevelType w:val="hybridMultilevel"/>
    <w:tmpl w:val="33ACC646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E075BA5"/>
    <w:multiLevelType w:val="hybridMultilevel"/>
    <w:tmpl w:val="BF5A7948"/>
    <w:lvl w:ilvl="0" w:tplc="50B6D228">
      <w:start w:val="14"/>
      <w:numFmt w:val="decimal"/>
      <w:lvlText w:val="%1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76"/>
        </w:tabs>
        <w:ind w:left="237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96"/>
        </w:tabs>
        <w:ind w:left="309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816"/>
        </w:tabs>
        <w:ind w:left="381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36"/>
        </w:tabs>
        <w:ind w:left="453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56"/>
        </w:tabs>
        <w:ind w:left="525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76"/>
        </w:tabs>
        <w:ind w:left="597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96"/>
        </w:tabs>
        <w:ind w:left="669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416"/>
        </w:tabs>
        <w:ind w:left="7416" w:hanging="180"/>
      </w:pPr>
    </w:lvl>
  </w:abstractNum>
  <w:abstractNum w:abstractNumId="16" w15:restartNumberingAfterBreak="0">
    <w:nsid w:val="48082D3A"/>
    <w:multiLevelType w:val="hybridMultilevel"/>
    <w:tmpl w:val="8E78132C"/>
    <w:lvl w:ilvl="0" w:tplc="1200E02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28773D"/>
    <w:multiLevelType w:val="hybridMultilevel"/>
    <w:tmpl w:val="0026102A"/>
    <w:lvl w:ilvl="0" w:tplc="F9BE8162">
      <w:start w:val="7"/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BAF4380"/>
    <w:multiLevelType w:val="hybridMultilevel"/>
    <w:tmpl w:val="B55E5B36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D1180C"/>
    <w:multiLevelType w:val="hybridMultilevel"/>
    <w:tmpl w:val="4E50C85A"/>
    <w:lvl w:ilvl="0" w:tplc="BDF6020C">
      <w:start w:val="1"/>
      <w:numFmt w:val="bullet"/>
      <w:lvlText w:val="-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1FAC468">
      <w:start w:val="1"/>
      <w:numFmt w:val="bullet"/>
      <w:lvlText w:val="o"/>
      <w:lvlJc w:val="left"/>
      <w:pPr>
        <w:ind w:left="1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A744DCE">
      <w:start w:val="1"/>
      <w:numFmt w:val="bullet"/>
      <w:lvlText w:val="▪"/>
      <w:lvlJc w:val="left"/>
      <w:pPr>
        <w:ind w:left="2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950E4D2">
      <w:start w:val="1"/>
      <w:numFmt w:val="bullet"/>
      <w:lvlText w:val="•"/>
      <w:lvlJc w:val="left"/>
      <w:pPr>
        <w:ind w:left="3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F18EEB6">
      <w:start w:val="1"/>
      <w:numFmt w:val="bullet"/>
      <w:lvlText w:val="o"/>
      <w:lvlJc w:val="left"/>
      <w:pPr>
        <w:ind w:left="4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5E41306">
      <w:start w:val="1"/>
      <w:numFmt w:val="bullet"/>
      <w:lvlText w:val="▪"/>
      <w:lvlJc w:val="left"/>
      <w:pPr>
        <w:ind w:left="4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33CC5EE">
      <w:start w:val="1"/>
      <w:numFmt w:val="bullet"/>
      <w:lvlText w:val="•"/>
      <w:lvlJc w:val="left"/>
      <w:pPr>
        <w:ind w:left="5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112F236">
      <w:start w:val="1"/>
      <w:numFmt w:val="bullet"/>
      <w:lvlText w:val="o"/>
      <w:lvlJc w:val="left"/>
      <w:pPr>
        <w:ind w:left="6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1D2E782">
      <w:start w:val="1"/>
      <w:numFmt w:val="bullet"/>
      <w:lvlText w:val="▪"/>
      <w:lvlJc w:val="left"/>
      <w:pPr>
        <w:ind w:left="7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E6172F8"/>
    <w:multiLevelType w:val="hybridMultilevel"/>
    <w:tmpl w:val="F482C068"/>
    <w:lvl w:ilvl="0" w:tplc="07FC99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73331"/>
    <w:multiLevelType w:val="hybridMultilevel"/>
    <w:tmpl w:val="4224C27C"/>
    <w:lvl w:ilvl="0" w:tplc="C3C01A82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645DDF"/>
    <w:multiLevelType w:val="hybridMultilevel"/>
    <w:tmpl w:val="93A46B32"/>
    <w:lvl w:ilvl="0" w:tplc="0419000F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953769"/>
    <w:multiLevelType w:val="hybridMultilevel"/>
    <w:tmpl w:val="7FD0F4AC"/>
    <w:lvl w:ilvl="0" w:tplc="C70A7D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7ADB77FC"/>
    <w:multiLevelType w:val="hybridMultilevel"/>
    <w:tmpl w:val="0B80A93E"/>
    <w:lvl w:ilvl="0" w:tplc="E01A06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8"/>
  </w:num>
  <w:num w:numId="3">
    <w:abstractNumId w:val="9"/>
  </w:num>
  <w:num w:numId="4">
    <w:abstractNumId w:val="12"/>
  </w:num>
  <w:num w:numId="5">
    <w:abstractNumId w:val="21"/>
  </w:num>
  <w:num w:numId="6">
    <w:abstractNumId w:val="10"/>
  </w:num>
  <w:num w:numId="7">
    <w:abstractNumId w:val="1"/>
  </w:num>
  <w:num w:numId="8">
    <w:abstractNumId w:val="2"/>
  </w:num>
  <w:num w:numId="9">
    <w:abstractNumId w:val="3"/>
  </w:num>
  <w:num w:numId="10">
    <w:abstractNumId w:val="14"/>
  </w:num>
  <w:num w:numId="11">
    <w:abstractNumId w:val="0"/>
  </w:num>
  <w:num w:numId="12">
    <w:abstractNumId w:val="18"/>
  </w:num>
  <w:num w:numId="13">
    <w:abstractNumId w:val="15"/>
  </w:num>
  <w:num w:numId="14">
    <w:abstractNumId w:val="11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2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2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3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23"/>
  </w:num>
  <w:num w:numId="21">
    <w:abstractNumId w:val="22"/>
  </w:num>
  <w:num w:numId="22">
    <w:abstractNumId w:val="17"/>
  </w:num>
  <w:num w:numId="23">
    <w:abstractNumId w:val="20"/>
  </w:num>
  <w:num w:numId="24">
    <w:abstractNumId w:val="16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5CE9"/>
    <w:rsid w:val="00000027"/>
    <w:rsid w:val="00001AE8"/>
    <w:rsid w:val="00001F5F"/>
    <w:rsid w:val="00002364"/>
    <w:rsid w:val="0000241E"/>
    <w:rsid w:val="000026C8"/>
    <w:rsid w:val="00003284"/>
    <w:rsid w:val="00003B90"/>
    <w:rsid w:val="00003D59"/>
    <w:rsid w:val="00003E9F"/>
    <w:rsid w:val="00004F7A"/>
    <w:rsid w:val="00005E70"/>
    <w:rsid w:val="00006244"/>
    <w:rsid w:val="00006592"/>
    <w:rsid w:val="0000689C"/>
    <w:rsid w:val="00007495"/>
    <w:rsid w:val="00010A61"/>
    <w:rsid w:val="00011790"/>
    <w:rsid w:val="00011FC5"/>
    <w:rsid w:val="00012D5B"/>
    <w:rsid w:val="00013AD1"/>
    <w:rsid w:val="00020732"/>
    <w:rsid w:val="0002117D"/>
    <w:rsid w:val="0002530F"/>
    <w:rsid w:val="00026CD9"/>
    <w:rsid w:val="00030E29"/>
    <w:rsid w:val="00031053"/>
    <w:rsid w:val="0003215E"/>
    <w:rsid w:val="0003245E"/>
    <w:rsid w:val="00033C91"/>
    <w:rsid w:val="00033D4A"/>
    <w:rsid w:val="00035006"/>
    <w:rsid w:val="0003789C"/>
    <w:rsid w:val="00041131"/>
    <w:rsid w:val="000427E4"/>
    <w:rsid w:val="00043A32"/>
    <w:rsid w:val="00044814"/>
    <w:rsid w:val="00046B09"/>
    <w:rsid w:val="00047082"/>
    <w:rsid w:val="000502E4"/>
    <w:rsid w:val="0005078E"/>
    <w:rsid w:val="00050A16"/>
    <w:rsid w:val="00052B64"/>
    <w:rsid w:val="00052DFE"/>
    <w:rsid w:val="00052EB7"/>
    <w:rsid w:val="00053D0D"/>
    <w:rsid w:val="0005475E"/>
    <w:rsid w:val="00055628"/>
    <w:rsid w:val="000559D1"/>
    <w:rsid w:val="00055F05"/>
    <w:rsid w:val="000560A2"/>
    <w:rsid w:val="00056C61"/>
    <w:rsid w:val="000610E5"/>
    <w:rsid w:val="00061644"/>
    <w:rsid w:val="00061E7D"/>
    <w:rsid w:val="00062A8A"/>
    <w:rsid w:val="00062C5A"/>
    <w:rsid w:val="00063745"/>
    <w:rsid w:val="00063B2C"/>
    <w:rsid w:val="00064DDF"/>
    <w:rsid w:val="000658F0"/>
    <w:rsid w:val="00065F3D"/>
    <w:rsid w:val="000662B2"/>
    <w:rsid w:val="00066C33"/>
    <w:rsid w:val="0006749F"/>
    <w:rsid w:val="000675AE"/>
    <w:rsid w:val="00067619"/>
    <w:rsid w:val="00067972"/>
    <w:rsid w:val="0007002B"/>
    <w:rsid w:val="00070D19"/>
    <w:rsid w:val="00072B43"/>
    <w:rsid w:val="00073BB1"/>
    <w:rsid w:val="00073F56"/>
    <w:rsid w:val="00074233"/>
    <w:rsid w:val="0007489F"/>
    <w:rsid w:val="00075DED"/>
    <w:rsid w:val="000763B7"/>
    <w:rsid w:val="00076D9A"/>
    <w:rsid w:val="000774A6"/>
    <w:rsid w:val="000801BC"/>
    <w:rsid w:val="000815D0"/>
    <w:rsid w:val="0008177B"/>
    <w:rsid w:val="00083387"/>
    <w:rsid w:val="0008344A"/>
    <w:rsid w:val="00083554"/>
    <w:rsid w:val="00084524"/>
    <w:rsid w:val="000849CA"/>
    <w:rsid w:val="0008636C"/>
    <w:rsid w:val="00086797"/>
    <w:rsid w:val="0008714E"/>
    <w:rsid w:val="00087C4F"/>
    <w:rsid w:val="00090F0B"/>
    <w:rsid w:val="000919A1"/>
    <w:rsid w:val="00093143"/>
    <w:rsid w:val="00093C57"/>
    <w:rsid w:val="00094AC9"/>
    <w:rsid w:val="000951EA"/>
    <w:rsid w:val="00095B72"/>
    <w:rsid w:val="000A001D"/>
    <w:rsid w:val="000A2D2F"/>
    <w:rsid w:val="000A54F4"/>
    <w:rsid w:val="000B2DAF"/>
    <w:rsid w:val="000C01BB"/>
    <w:rsid w:val="000C0512"/>
    <w:rsid w:val="000C1395"/>
    <w:rsid w:val="000C226D"/>
    <w:rsid w:val="000C4B74"/>
    <w:rsid w:val="000C5ECF"/>
    <w:rsid w:val="000C64BE"/>
    <w:rsid w:val="000C7726"/>
    <w:rsid w:val="000C7927"/>
    <w:rsid w:val="000C7964"/>
    <w:rsid w:val="000C7E3C"/>
    <w:rsid w:val="000D0A81"/>
    <w:rsid w:val="000D0AD6"/>
    <w:rsid w:val="000D1922"/>
    <w:rsid w:val="000D2081"/>
    <w:rsid w:val="000D2C7D"/>
    <w:rsid w:val="000D3692"/>
    <w:rsid w:val="000D4428"/>
    <w:rsid w:val="000D495D"/>
    <w:rsid w:val="000D5DE7"/>
    <w:rsid w:val="000D655B"/>
    <w:rsid w:val="000D7230"/>
    <w:rsid w:val="000D797C"/>
    <w:rsid w:val="000E021F"/>
    <w:rsid w:val="000E0FDB"/>
    <w:rsid w:val="000E51B6"/>
    <w:rsid w:val="000E674B"/>
    <w:rsid w:val="000E79AA"/>
    <w:rsid w:val="000F13BF"/>
    <w:rsid w:val="000F2394"/>
    <w:rsid w:val="000F2599"/>
    <w:rsid w:val="000F351D"/>
    <w:rsid w:val="000F43E9"/>
    <w:rsid w:val="000F4ED5"/>
    <w:rsid w:val="000F6808"/>
    <w:rsid w:val="00101A2E"/>
    <w:rsid w:val="00104A5B"/>
    <w:rsid w:val="00104D68"/>
    <w:rsid w:val="00106DE5"/>
    <w:rsid w:val="00111167"/>
    <w:rsid w:val="00111413"/>
    <w:rsid w:val="00112069"/>
    <w:rsid w:val="0011238D"/>
    <w:rsid w:val="00112ED8"/>
    <w:rsid w:val="00114429"/>
    <w:rsid w:val="00115386"/>
    <w:rsid w:val="0011655C"/>
    <w:rsid w:val="00116736"/>
    <w:rsid w:val="00117D00"/>
    <w:rsid w:val="00120E7B"/>
    <w:rsid w:val="00121366"/>
    <w:rsid w:val="00122086"/>
    <w:rsid w:val="00123252"/>
    <w:rsid w:val="00123C4A"/>
    <w:rsid w:val="00124146"/>
    <w:rsid w:val="001241ED"/>
    <w:rsid w:val="00130939"/>
    <w:rsid w:val="0013258F"/>
    <w:rsid w:val="001329DA"/>
    <w:rsid w:val="00134559"/>
    <w:rsid w:val="001358EF"/>
    <w:rsid w:val="00136337"/>
    <w:rsid w:val="00140479"/>
    <w:rsid w:val="00141309"/>
    <w:rsid w:val="00141432"/>
    <w:rsid w:val="00143A9F"/>
    <w:rsid w:val="0014519D"/>
    <w:rsid w:val="00145CE4"/>
    <w:rsid w:val="00151062"/>
    <w:rsid w:val="00151C82"/>
    <w:rsid w:val="0015289B"/>
    <w:rsid w:val="00153247"/>
    <w:rsid w:val="001544E7"/>
    <w:rsid w:val="0015494D"/>
    <w:rsid w:val="00156210"/>
    <w:rsid w:val="00156213"/>
    <w:rsid w:val="001562ED"/>
    <w:rsid w:val="0015791D"/>
    <w:rsid w:val="0016178F"/>
    <w:rsid w:val="00161DE8"/>
    <w:rsid w:val="0016385C"/>
    <w:rsid w:val="0016553B"/>
    <w:rsid w:val="00165DCC"/>
    <w:rsid w:val="001670B9"/>
    <w:rsid w:val="0017095A"/>
    <w:rsid w:val="00170ED2"/>
    <w:rsid w:val="001720BC"/>
    <w:rsid w:val="001741C2"/>
    <w:rsid w:val="001744DA"/>
    <w:rsid w:val="00175615"/>
    <w:rsid w:val="00176977"/>
    <w:rsid w:val="00176CC6"/>
    <w:rsid w:val="00176D38"/>
    <w:rsid w:val="00176D4E"/>
    <w:rsid w:val="00182052"/>
    <w:rsid w:val="00182427"/>
    <w:rsid w:val="0018268D"/>
    <w:rsid w:val="001836D4"/>
    <w:rsid w:val="001838E1"/>
    <w:rsid w:val="00184A3F"/>
    <w:rsid w:val="00185F2C"/>
    <w:rsid w:val="0018733B"/>
    <w:rsid w:val="00187B98"/>
    <w:rsid w:val="00190E24"/>
    <w:rsid w:val="0019303C"/>
    <w:rsid w:val="0019335A"/>
    <w:rsid w:val="00194C83"/>
    <w:rsid w:val="001952EC"/>
    <w:rsid w:val="00195EF3"/>
    <w:rsid w:val="00196288"/>
    <w:rsid w:val="00196AC1"/>
    <w:rsid w:val="001970CB"/>
    <w:rsid w:val="001A09FE"/>
    <w:rsid w:val="001A29E5"/>
    <w:rsid w:val="001A321D"/>
    <w:rsid w:val="001A35C9"/>
    <w:rsid w:val="001A3A3E"/>
    <w:rsid w:val="001A4FF9"/>
    <w:rsid w:val="001A67F2"/>
    <w:rsid w:val="001A6A13"/>
    <w:rsid w:val="001A6D36"/>
    <w:rsid w:val="001B0723"/>
    <w:rsid w:val="001B085B"/>
    <w:rsid w:val="001B1902"/>
    <w:rsid w:val="001B1A61"/>
    <w:rsid w:val="001B2224"/>
    <w:rsid w:val="001B54FD"/>
    <w:rsid w:val="001B61B3"/>
    <w:rsid w:val="001B728B"/>
    <w:rsid w:val="001B7917"/>
    <w:rsid w:val="001C319B"/>
    <w:rsid w:val="001C36BF"/>
    <w:rsid w:val="001C457B"/>
    <w:rsid w:val="001C466D"/>
    <w:rsid w:val="001C4E46"/>
    <w:rsid w:val="001C4F90"/>
    <w:rsid w:val="001C5ACA"/>
    <w:rsid w:val="001C69A1"/>
    <w:rsid w:val="001C7675"/>
    <w:rsid w:val="001C7865"/>
    <w:rsid w:val="001D07C8"/>
    <w:rsid w:val="001D2A4F"/>
    <w:rsid w:val="001D42C5"/>
    <w:rsid w:val="001D58A3"/>
    <w:rsid w:val="001D69FC"/>
    <w:rsid w:val="001D73A5"/>
    <w:rsid w:val="001E0A96"/>
    <w:rsid w:val="001E0B15"/>
    <w:rsid w:val="001E4601"/>
    <w:rsid w:val="001E6404"/>
    <w:rsid w:val="001E66B0"/>
    <w:rsid w:val="001F07B4"/>
    <w:rsid w:val="001F30DD"/>
    <w:rsid w:val="001F3C6B"/>
    <w:rsid w:val="001F4E84"/>
    <w:rsid w:val="001F5220"/>
    <w:rsid w:val="001F531C"/>
    <w:rsid w:val="001F7985"/>
    <w:rsid w:val="002003DB"/>
    <w:rsid w:val="00200B74"/>
    <w:rsid w:val="00200E60"/>
    <w:rsid w:val="002029C9"/>
    <w:rsid w:val="00203466"/>
    <w:rsid w:val="002039F0"/>
    <w:rsid w:val="002045B9"/>
    <w:rsid w:val="002047C4"/>
    <w:rsid w:val="00205453"/>
    <w:rsid w:val="00205AEA"/>
    <w:rsid w:val="002070AA"/>
    <w:rsid w:val="00207D02"/>
    <w:rsid w:val="00213EA3"/>
    <w:rsid w:val="002141A5"/>
    <w:rsid w:val="0021659D"/>
    <w:rsid w:val="00221E63"/>
    <w:rsid w:val="0022240B"/>
    <w:rsid w:val="00223A37"/>
    <w:rsid w:val="002255FA"/>
    <w:rsid w:val="00226D25"/>
    <w:rsid w:val="00227325"/>
    <w:rsid w:val="00227807"/>
    <w:rsid w:val="002278E6"/>
    <w:rsid w:val="00230AAB"/>
    <w:rsid w:val="002314A5"/>
    <w:rsid w:val="00236B7D"/>
    <w:rsid w:val="00236E68"/>
    <w:rsid w:val="00236F3F"/>
    <w:rsid w:val="00237004"/>
    <w:rsid w:val="0023738B"/>
    <w:rsid w:val="0023738C"/>
    <w:rsid w:val="00237591"/>
    <w:rsid w:val="00237E6E"/>
    <w:rsid w:val="0024060C"/>
    <w:rsid w:val="00241DBD"/>
    <w:rsid w:val="0024284F"/>
    <w:rsid w:val="00242AD6"/>
    <w:rsid w:val="002448E8"/>
    <w:rsid w:val="00245665"/>
    <w:rsid w:val="00245B7C"/>
    <w:rsid w:val="00247BBF"/>
    <w:rsid w:val="00247D7C"/>
    <w:rsid w:val="00250B59"/>
    <w:rsid w:val="002515D5"/>
    <w:rsid w:val="00251747"/>
    <w:rsid w:val="002518E3"/>
    <w:rsid w:val="00253C8D"/>
    <w:rsid w:val="00254235"/>
    <w:rsid w:val="00255400"/>
    <w:rsid w:val="0025550A"/>
    <w:rsid w:val="002562C3"/>
    <w:rsid w:val="00256F56"/>
    <w:rsid w:val="00260B71"/>
    <w:rsid w:val="00260F54"/>
    <w:rsid w:val="002615F6"/>
    <w:rsid w:val="00261CFE"/>
    <w:rsid w:val="002624E3"/>
    <w:rsid w:val="00264C70"/>
    <w:rsid w:val="00266DD2"/>
    <w:rsid w:val="0026736D"/>
    <w:rsid w:val="00267401"/>
    <w:rsid w:val="002677F4"/>
    <w:rsid w:val="0027119B"/>
    <w:rsid w:val="0027225E"/>
    <w:rsid w:val="00272EE0"/>
    <w:rsid w:val="00273AEE"/>
    <w:rsid w:val="0027447D"/>
    <w:rsid w:val="0027513B"/>
    <w:rsid w:val="00276D6A"/>
    <w:rsid w:val="002810A4"/>
    <w:rsid w:val="00283D9A"/>
    <w:rsid w:val="00284BB9"/>
    <w:rsid w:val="00285D0F"/>
    <w:rsid w:val="002872EE"/>
    <w:rsid w:val="00290313"/>
    <w:rsid w:val="002903DE"/>
    <w:rsid w:val="00292B1D"/>
    <w:rsid w:val="00292FFC"/>
    <w:rsid w:val="00293E5C"/>
    <w:rsid w:val="0029498F"/>
    <w:rsid w:val="00295B6C"/>
    <w:rsid w:val="00296EB2"/>
    <w:rsid w:val="002A0027"/>
    <w:rsid w:val="002A028A"/>
    <w:rsid w:val="002A06A5"/>
    <w:rsid w:val="002A0DD2"/>
    <w:rsid w:val="002A17EA"/>
    <w:rsid w:val="002A5BC8"/>
    <w:rsid w:val="002B1AF9"/>
    <w:rsid w:val="002B243D"/>
    <w:rsid w:val="002B409B"/>
    <w:rsid w:val="002B4470"/>
    <w:rsid w:val="002B4880"/>
    <w:rsid w:val="002B6472"/>
    <w:rsid w:val="002C0417"/>
    <w:rsid w:val="002C243B"/>
    <w:rsid w:val="002C31CE"/>
    <w:rsid w:val="002C3545"/>
    <w:rsid w:val="002C4225"/>
    <w:rsid w:val="002C44D2"/>
    <w:rsid w:val="002C4B60"/>
    <w:rsid w:val="002C4D86"/>
    <w:rsid w:val="002C52BD"/>
    <w:rsid w:val="002C64D7"/>
    <w:rsid w:val="002C71DA"/>
    <w:rsid w:val="002C76B6"/>
    <w:rsid w:val="002D0049"/>
    <w:rsid w:val="002D02A3"/>
    <w:rsid w:val="002D1451"/>
    <w:rsid w:val="002D2583"/>
    <w:rsid w:val="002D2A5B"/>
    <w:rsid w:val="002D30C1"/>
    <w:rsid w:val="002D3FF4"/>
    <w:rsid w:val="002D6371"/>
    <w:rsid w:val="002D799E"/>
    <w:rsid w:val="002E00B0"/>
    <w:rsid w:val="002E011D"/>
    <w:rsid w:val="002E08A7"/>
    <w:rsid w:val="002E177D"/>
    <w:rsid w:val="002E1B22"/>
    <w:rsid w:val="002E3059"/>
    <w:rsid w:val="002E3F97"/>
    <w:rsid w:val="002E4DDF"/>
    <w:rsid w:val="002E505E"/>
    <w:rsid w:val="002E6894"/>
    <w:rsid w:val="002E72BA"/>
    <w:rsid w:val="002E736B"/>
    <w:rsid w:val="002F0481"/>
    <w:rsid w:val="002F166A"/>
    <w:rsid w:val="002F1FD9"/>
    <w:rsid w:val="002F20E9"/>
    <w:rsid w:val="002F31D4"/>
    <w:rsid w:val="002F3CAF"/>
    <w:rsid w:val="002F43EC"/>
    <w:rsid w:val="002F4D68"/>
    <w:rsid w:val="002F4F6D"/>
    <w:rsid w:val="002F5783"/>
    <w:rsid w:val="002F5BC2"/>
    <w:rsid w:val="002F7AFC"/>
    <w:rsid w:val="00300430"/>
    <w:rsid w:val="0030053F"/>
    <w:rsid w:val="00303616"/>
    <w:rsid w:val="0030363A"/>
    <w:rsid w:val="00306CCB"/>
    <w:rsid w:val="00310BFB"/>
    <w:rsid w:val="00313A7E"/>
    <w:rsid w:val="00313BCA"/>
    <w:rsid w:val="00316BDC"/>
    <w:rsid w:val="003174DA"/>
    <w:rsid w:val="00317D26"/>
    <w:rsid w:val="00320562"/>
    <w:rsid w:val="0032190B"/>
    <w:rsid w:val="00321D96"/>
    <w:rsid w:val="0032251F"/>
    <w:rsid w:val="0032272E"/>
    <w:rsid w:val="003234B5"/>
    <w:rsid w:val="003246A2"/>
    <w:rsid w:val="00325E2C"/>
    <w:rsid w:val="00326DFC"/>
    <w:rsid w:val="0032704F"/>
    <w:rsid w:val="00331DCF"/>
    <w:rsid w:val="003322EF"/>
    <w:rsid w:val="00332BA7"/>
    <w:rsid w:val="003344F7"/>
    <w:rsid w:val="003349D6"/>
    <w:rsid w:val="00334BDB"/>
    <w:rsid w:val="003352A0"/>
    <w:rsid w:val="003355D4"/>
    <w:rsid w:val="00335A66"/>
    <w:rsid w:val="00336180"/>
    <w:rsid w:val="00336945"/>
    <w:rsid w:val="003370C9"/>
    <w:rsid w:val="00340B7C"/>
    <w:rsid w:val="003412A8"/>
    <w:rsid w:val="0034451D"/>
    <w:rsid w:val="00345F9C"/>
    <w:rsid w:val="003460C3"/>
    <w:rsid w:val="00346E3A"/>
    <w:rsid w:val="00347664"/>
    <w:rsid w:val="003515F4"/>
    <w:rsid w:val="0035171E"/>
    <w:rsid w:val="00352AF2"/>
    <w:rsid w:val="003540C2"/>
    <w:rsid w:val="00354B2D"/>
    <w:rsid w:val="003555C5"/>
    <w:rsid w:val="003556DA"/>
    <w:rsid w:val="00356A84"/>
    <w:rsid w:val="003614D1"/>
    <w:rsid w:val="0036194F"/>
    <w:rsid w:val="0036196D"/>
    <w:rsid w:val="0036345D"/>
    <w:rsid w:val="00365B5D"/>
    <w:rsid w:val="003663ED"/>
    <w:rsid w:val="00366AEC"/>
    <w:rsid w:val="00370840"/>
    <w:rsid w:val="0037337D"/>
    <w:rsid w:val="00374610"/>
    <w:rsid w:val="00376981"/>
    <w:rsid w:val="00382D92"/>
    <w:rsid w:val="00382E93"/>
    <w:rsid w:val="0038504E"/>
    <w:rsid w:val="00387125"/>
    <w:rsid w:val="00390097"/>
    <w:rsid w:val="00390164"/>
    <w:rsid w:val="003913E4"/>
    <w:rsid w:val="00392B9B"/>
    <w:rsid w:val="00394F04"/>
    <w:rsid w:val="00396914"/>
    <w:rsid w:val="003973DE"/>
    <w:rsid w:val="003A1207"/>
    <w:rsid w:val="003A152C"/>
    <w:rsid w:val="003A1664"/>
    <w:rsid w:val="003A19C8"/>
    <w:rsid w:val="003A1D75"/>
    <w:rsid w:val="003A4474"/>
    <w:rsid w:val="003A55C5"/>
    <w:rsid w:val="003A6C05"/>
    <w:rsid w:val="003A7B7D"/>
    <w:rsid w:val="003B50DC"/>
    <w:rsid w:val="003B7272"/>
    <w:rsid w:val="003B7968"/>
    <w:rsid w:val="003B7A89"/>
    <w:rsid w:val="003C024A"/>
    <w:rsid w:val="003C0EB4"/>
    <w:rsid w:val="003C11B8"/>
    <w:rsid w:val="003C4008"/>
    <w:rsid w:val="003C51F7"/>
    <w:rsid w:val="003C6167"/>
    <w:rsid w:val="003C621C"/>
    <w:rsid w:val="003C681D"/>
    <w:rsid w:val="003C74EB"/>
    <w:rsid w:val="003C7536"/>
    <w:rsid w:val="003D26C2"/>
    <w:rsid w:val="003D2826"/>
    <w:rsid w:val="003D3D7D"/>
    <w:rsid w:val="003D4034"/>
    <w:rsid w:val="003D4566"/>
    <w:rsid w:val="003D66BA"/>
    <w:rsid w:val="003D6B18"/>
    <w:rsid w:val="003E00D7"/>
    <w:rsid w:val="003E0913"/>
    <w:rsid w:val="003E0DB9"/>
    <w:rsid w:val="003E306A"/>
    <w:rsid w:val="003E36C3"/>
    <w:rsid w:val="003E57F8"/>
    <w:rsid w:val="003E5C6E"/>
    <w:rsid w:val="003E665A"/>
    <w:rsid w:val="003E7DDB"/>
    <w:rsid w:val="003F18CB"/>
    <w:rsid w:val="003F20F7"/>
    <w:rsid w:val="003F2D2F"/>
    <w:rsid w:val="003F30BB"/>
    <w:rsid w:val="003F4261"/>
    <w:rsid w:val="003F4AB5"/>
    <w:rsid w:val="003F4C74"/>
    <w:rsid w:val="003F4F1E"/>
    <w:rsid w:val="003F5859"/>
    <w:rsid w:val="003F5A17"/>
    <w:rsid w:val="00400EA6"/>
    <w:rsid w:val="00402163"/>
    <w:rsid w:val="00402D51"/>
    <w:rsid w:val="0040463C"/>
    <w:rsid w:val="00405230"/>
    <w:rsid w:val="004058C6"/>
    <w:rsid w:val="004117B3"/>
    <w:rsid w:val="0041200C"/>
    <w:rsid w:val="0041246D"/>
    <w:rsid w:val="00412ACB"/>
    <w:rsid w:val="00412B45"/>
    <w:rsid w:val="00412D14"/>
    <w:rsid w:val="00414D31"/>
    <w:rsid w:val="00415A6B"/>
    <w:rsid w:val="00415B71"/>
    <w:rsid w:val="00415DF4"/>
    <w:rsid w:val="00417805"/>
    <w:rsid w:val="004202BE"/>
    <w:rsid w:val="0042106B"/>
    <w:rsid w:val="00421DD8"/>
    <w:rsid w:val="00423B39"/>
    <w:rsid w:val="00430C8F"/>
    <w:rsid w:val="00431FF9"/>
    <w:rsid w:val="00432232"/>
    <w:rsid w:val="004323C9"/>
    <w:rsid w:val="00437B03"/>
    <w:rsid w:val="004406DD"/>
    <w:rsid w:val="004421E1"/>
    <w:rsid w:val="00443930"/>
    <w:rsid w:val="00443C01"/>
    <w:rsid w:val="00444314"/>
    <w:rsid w:val="00445EE6"/>
    <w:rsid w:val="00446E5D"/>
    <w:rsid w:val="004474F6"/>
    <w:rsid w:val="0044776A"/>
    <w:rsid w:val="00450956"/>
    <w:rsid w:val="0045103A"/>
    <w:rsid w:val="0045479C"/>
    <w:rsid w:val="004559E2"/>
    <w:rsid w:val="00455E6F"/>
    <w:rsid w:val="00456522"/>
    <w:rsid w:val="00460937"/>
    <w:rsid w:val="00460E60"/>
    <w:rsid w:val="004613E6"/>
    <w:rsid w:val="00461FDF"/>
    <w:rsid w:val="00462289"/>
    <w:rsid w:val="004640A0"/>
    <w:rsid w:val="0046625B"/>
    <w:rsid w:val="00466687"/>
    <w:rsid w:val="00473263"/>
    <w:rsid w:val="0047369A"/>
    <w:rsid w:val="00473710"/>
    <w:rsid w:val="00473BFD"/>
    <w:rsid w:val="00474E56"/>
    <w:rsid w:val="0047528D"/>
    <w:rsid w:val="004764B8"/>
    <w:rsid w:val="0047680B"/>
    <w:rsid w:val="00480CCF"/>
    <w:rsid w:val="00481066"/>
    <w:rsid w:val="004814ED"/>
    <w:rsid w:val="0048182F"/>
    <w:rsid w:val="0048282A"/>
    <w:rsid w:val="004833A7"/>
    <w:rsid w:val="004839C0"/>
    <w:rsid w:val="00483E16"/>
    <w:rsid w:val="00484324"/>
    <w:rsid w:val="00485AD5"/>
    <w:rsid w:val="00485B79"/>
    <w:rsid w:val="004904B9"/>
    <w:rsid w:val="0049248B"/>
    <w:rsid w:val="0049253D"/>
    <w:rsid w:val="00492E19"/>
    <w:rsid w:val="00494653"/>
    <w:rsid w:val="00496F13"/>
    <w:rsid w:val="0049753A"/>
    <w:rsid w:val="004A2576"/>
    <w:rsid w:val="004A569B"/>
    <w:rsid w:val="004A6186"/>
    <w:rsid w:val="004B2374"/>
    <w:rsid w:val="004B270F"/>
    <w:rsid w:val="004B2881"/>
    <w:rsid w:val="004B4584"/>
    <w:rsid w:val="004B4FC7"/>
    <w:rsid w:val="004B6045"/>
    <w:rsid w:val="004C066A"/>
    <w:rsid w:val="004C19CD"/>
    <w:rsid w:val="004C1D99"/>
    <w:rsid w:val="004C27D9"/>
    <w:rsid w:val="004C287B"/>
    <w:rsid w:val="004C423C"/>
    <w:rsid w:val="004C4B38"/>
    <w:rsid w:val="004C7805"/>
    <w:rsid w:val="004D2313"/>
    <w:rsid w:val="004D33DF"/>
    <w:rsid w:val="004D3F2E"/>
    <w:rsid w:val="004D43F7"/>
    <w:rsid w:val="004D4D17"/>
    <w:rsid w:val="004D5072"/>
    <w:rsid w:val="004D52DE"/>
    <w:rsid w:val="004D56C0"/>
    <w:rsid w:val="004D60C5"/>
    <w:rsid w:val="004E063E"/>
    <w:rsid w:val="004E0733"/>
    <w:rsid w:val="004E081E"/>
    <w:rsid w:val="004E20FC"/>
    <w:rsid w:val="004E2BFD"/>
    <w:rsid w:val="004E53CC"/>
    <w:rsid w:val="004E55F5"/>
    <w:rsid w:val="004E6101"/>
    <w:rsid w:val="004E7F40"/>
    <w:rsid w:val="004F00DA"/>
    <w:rsid w:val="004F0F4A"/>
    <w:rsid w:val="004F228C"/>
    <w:rsid w:val="004F401E"/>
    <w:rsid w:val="004F4991"/>
    <w:rsid w:val="004F53F7"/>
    <w:rsid w:val="004F58BA"/>
    <w:rsid w:val="004F684C"/>
    <w:rsid w:val="004F7F78"/>
    <w:rsid w:val="00501136"/>
    <w:rsid w:val="00501BEA"/>
    <w:rsid w:val="00502877"/>
    <w:rsid w:val="00504F41"/>
    <w:rsid w:val="00506018"/>
    <w:rsid w:val="00510667"/>
    <w:rsid w:val="00510AD5"/>
    <w:rsid w:val="0051106B"/>
    <w:rsid w:val="00511785"/>
    <w:rsid w:val="00511E45"/>
    <w:rsid w:val="0051278E"/>
    <w:rsid w:val="00512BCE"/>
    <w:rsid w:val="00516CEB"/>
    <w:rsid w:val="00517D20"/>
    <w:rsid w:val="005236F2"/>
    <w:rsid w:val="00523C49"/>
    <w:rsid w:val="005250C4"/>
    <w:rsid w:val="00525287"/>
    <w:rsid w:val="00525843"/>
    <w:rsid w:val="00525C51"/>
    <w:rsid w:val="0053162D"/>
    <w:rsid w:val="00532787"/>
    <w:rsid w:val="005337C8"/>
    <w:rsid w:val="00534491"/>
    <w:rsid w:val="00536397"/>
    <w:rsid w:val="005369BA"/>
    <w:rsid w:val="0054226C"/>
    <w:rsid w:val="005430B1"/>
    <w:rsid w:val="005447D4"/>
    <w:rsid w:val="00547B3B"/>
    <w:rsid w:val="00547C7C"/>
    <w:rsid w:val="0055109B"/>
    <w:rsid w:val="005526C7"/>
    <w:rsid w:val="0055274F"/>
    <w:rsid w:val="005543AA"/>
    <w:rsid w:val="0055599A"/>
    <w:rsid w:val="00555D77"/>
    <w:rsid w:val="00555EDA"/>
    <w:rsid w:val="0055632A"/>
    <w:rsid w:val="005576D9"/>
    <w:rsid w:val="00560165"/>
    <w:rsid w:val="0056075E"/>
    <w:rsid w:val="00560F9D"/>
    <w:rsid w:val="00562088"/>
    <w:rsid w:val="0056368A"/>
    <w:rsid w:val="0056376E"/>
    <w:rsid w:val="00565BCE"/>
    <w:rsid w:val="00570664"/>
    <w:rsid w:val="00570682"/>
    <w:rsid w:val="005709C4"/>
    <w:rsid w:val="0057117A"/>
    <w:rsid w:val="00571BE3"/>
    <w:rsid w:val="00572FB4"/>
    <w:rsid w:val="00574C85"/>
    <w:rsid w:val="0057737D"/>
    <w:rsid w:val="005774C9"/>
    <w:rsid w:val="0057759D"/>
    <w:rsid w:val="00580113"/>
    <w:rsid w:val="00580E29"/>
    <w:rsid w:val="005837C7"/>
    <w:rsid w:val="00583B75"/>
    <w:rsid w:val="00583EC7"/>
    <w:rsid w:val="005874FC"/>
    <w:rsid w:val="00590704"/>
    <w:rsid w:val="00591CE9"/>
    <w:rsid w:val="0059353A"/>
    <w:rsid w:val="00594298"/>
    <w:rsid w:val="005944B8"/>
    <w:rsid w:val="0059576C"/>
    <w:rsid w:val="0059616D"/>
    <w:rsid w:val="00597FFC"/>
    <w:rsid w:val="005A0393"/>
    <w:rsid w:val="005A1B1B"/>
    <w:rsid w:val="005A39CF"/>
    <w:rsid w:val="005A4012"/>
    <w:rsid w:val="005A4B58"/>
    <w:rsid w:val="005A4F71"/>
    <w:rsid w:val="005A5D69"/>
    <w:rsid w:val="005A6C51"/>
    <w:rsid w:val="005A73DB"/>
    <w:rsid w:val="005B0A7D"/>
    <w:rsid w:val="005B0E15"/>
    <w:rsid w:val="005B229A"/>
    <w:rsid w:val="005B2BD1"/>
    <w:rsid w:val="005B39D6"/>
    <w:rsid w:val="005B43B6"/>
    <w:rsid w:val="005B76CE"/>
    <w:rsid w:val="005C0E66"/>
    <w:rsid w:val="005C245F"/>
    <w:rsid w:val="005C5304"/>
    <w:rsid w:val="005C66EF"/>
    <w:rsid w:val="005C73F6"/>
    <w:rsid w:val="005D081A"/>
    <w:rsid w:val="005D3691"/>
    <w:rsid w:val="005D401B"/>
    <w:rsid w:val="005D42AE"/>
    <w:rsid w:val="005D490E"/>
    <w:rsid w:val="005D4DEE"/>
    <w:rsid w:val="005D5A8F"/>
    <w:rsid w:val="005D6ECC"/>
    <w:rsid w:val="005D7489"/>
    <w:rsid w:val="005E0A9E"/>
    <w:rsid w:val="005E3937"/>
    <w:rsid w:val="005E64D3"/>
    <w:rsid w:val="005E6C8A"/>
    <w:rsid w:val="005E74CF"/>
    <w:rsid w:val="005E77FF"/>
    <w:rsid w:val="005F0A0B"/>
    <w:rsid w:val="005F0AA4"/>
    <w:rsid w:val="005F5A50"/>
    <w:rsid w:val="00601FD2"/>
    <w:rsid w:val="00602844"/>
    <w:rsid w:val="00602F30"/>
    <w:rsid w:val="00604DBF"/>
    <w:rsid w:val="006059CF"/>
    <w:rsid w:val="0060664D"/>
    <w:rsid w:val="00606AAC"/>
    <w:rsid w:val="00613547"/>
    <w:rsid w:val="00614F87"/>
    <w:rsid w:val="006161D8"/>
    <w:rsid w:val="00616332"/>
    <w:rsid w:val="0061694C"/>
    <w:rsid w:val="00617FCA"/>
    <w:rsid w:val="00620DB9"/>
    <w:rsid w:val="00622DA3"/>
    <w:rsid w:val="00625A15"/>
    <w:rsid w:val="00626037"/>
    <w:rsid w:val="006276A9"/>
    <w:rsid w:val="00633847"/>
    <w:rsid w:val="00634185"/>
    <w:rsid w:val="00634C66"/>
    <w:rsid w:val="0063525F"/>
    <w:rsid w:val="00635B85"/>
    <w:rsid w:val="006370B8"/>
    <w:rsid w:val="0063714A"/>
    <w:rsid w:val="006400B6"/>
    <w:rsid w:val="0064174C"/>
    <w:rsid w:val="00642376"/>
    <w:rsid w:val="00645CC4"/>
    <w:rsid w:val="00646203"/>
    <w:rsid w:val="00647351"/>
    <w:rsid w:val="006502EA"/>
    <w:rsid w:val="0065061D"/>
    <w:rsid w:val="00650636"/>
    <w:rsid w:val="00650642"/>
    <w:rsid w:val="00650D89"/>
    <w:rsid w:val="006517C9"/>
    <w:rsid w:val="00651AA0"/>
    <w:rsid w:val="006529DD"/>
    <w:rsid w:val="006545E1"/>
    <w:rsid w:val="00654949"/>
    <w:rsid w:val="00656295"/>
    <w:rsid w:val="00660B99"/>
    <w:rsid w:val="00665FB9"/>
    <w:rsid w:val="00667F23"/>
    <w:rsid w:val="0067016D"/>
    <w:rsid w:val="00671AB7"/>
    <w:rsid w:val="00671F2A"/>
    <w:rsid w:val="00672A64"/>
    <w:rsid w:val="006735D2"/>
    <w:rsid w:val="00675C57"/>
    <w:rsid w:val="00675E39"/>
    <w:rsid w:val="006810A6"/>
    <w:rsid w:val="006811C9"/>
    <w:rsid w:val="00681543"/>
    <w:rsid w:val="0068256E"/>
    <w:rsid w:val="00684AA2"/>
    <w:rsid w:val="00685554"/>
    <w:rsid w:val="006866E0"/>
    <w:rsid w:val="006868B2"/>
    <w:rsid w:val="00686AE6"/>
    <w:rsid w:val="006873ED"/>
    <w:rsid w:val="0069026B"/>
    <w:rsid w:val="0069297B"/>
    <w:rsid w:val="00695613"/>
    <w:rsid w:val="00696836"/>
    <w:rsid w:val="00696BE8"/>
    <w:rsid w:val="00697317"/>
    <w:rsid w:val="006A0603"/>
    <w:rsid w:val="006A061D"/>
    <w:rsid w:val="006A086C"/>
    <w:rsid w:val="006A28C2"/>
    <w:rsid w:val="006A3795"/>
    <w:rsid w:val="006A3A93"/>
    <w:rsid w:val="006A41D6"/>
    <w:rsid w:val="006A52ED"/>
    <w:rsid w:val="006A563D"/>
    <w:rsid w:val="006A5CEF"/>
    <w:rsid w:val="006A6531"/>
    <w:rsid w:val="006A7914"/>
    <w:rsid w:val="006A7A40"/>
    <w:rsid w:val="006B09C2"/>
    <w:rsid w:val="006B20C4"/>
    <w:rsid w:val="006B2F4E"/>
    <w:rsid w:val="006B5ECF"/>
    <w:rsid w:val="006B6404"/>
    <w:rsid w:val="006B731F"/>
    <w:rsid w:val="006C1558"/>
    <w:rsid w:val="006C33EA"/>
    <w:rsid w:val="006C62A1"/>
    <w:rsid w:val="006C7654"/>
    <w:rsid w:val="006D4F2B"/>
    <w:rsid w:val="006D6E76"/>
    <w:rsid w:val="006E025D"/>
    <w:rsid w:val="006E07A9"/>
    <w:rsid w:val="006E0BFD"/>
    <w:rsid w:val="006E0DDA"/>
    <w:rsid w:val="006E252E"/>
    <w:rsid w:val="006E26F6"/>
    <w:rsid w:val="006E2C06"/>
    <w:rsid w:val="006E3EF2"/>
    <w:rsid w:val="006E3F43"/>
    <w:rsid w:val="006E4A6B"/>
    <w:rsid w:val="006E4F8E"/>
    <w:rsid w:val="006E565C"/>
    <w:rsid w:val="006E69F3"/>
    <w:rsid w:val="006E6F86"/>
    <w:rsid w:val="006E73B2"/>
    <w:rsid w:val="006F108B"/>
    <w:rsid w:val="006F2D52"/>
    <w:rsid w:val="006F6053"/>
    <w:rsid w:val="006F66E6"/>
    <w:rsid w:val="006F67BD"/>
    <w:rsid w:val="006F6FC3"/>
    <w:rsid w:val="007003DE"/>
    <w:rsid w:val="00701360"/>
    <w:rsid w:val="0070474C"/>
    <w:rsid w:val="007054E3"/>
    <w:rsid w:val="00707122"/>
    <w:rsid w:val="007073C2"/>
    <w:rsid w:val="00707AED"/>
    <w:rsid w:val="00707C17"/>
    <w:rsid w:val="00711C50"/>
    <w:rsid w:val="0071266C"/>
    <w:rsid w:val="00713EE3"/>
    <w:rsid w:val="00714421"/>
    <w:rsid w:val="0071468B"/>
    <w:rsid w:val="00715DED"/>
    <w:rsid w:val="00717828"/>
    <w:rsid w:val="00720111"/>
    <w:rsid w:val="00720E1A"/>
    <w:rsid w:val="00721D2A"/>
    <w:rsid w:val="007222C7"/>
    <w:rsid w:val="00723CE2"/>
    <w:rsid w:val="00724408"/>
    <w:rsid w:val="00724A9B"/>
    <w:rsid w:val="00724DE3"/>
    <w:rsid w:val="007252D4"/>
    <w:rsid w:val="0072575E"/>
    <w:rsid w:val="00725D88"/>
    <w:rsid w:val="00726486"/>
    <w:rsid w:val="00726B83"/>
    <w:rsid w:val="00731559"/>
    <w:rsid w:val="00731708"/>
    <w:rsid w:val="00731F4B"/>
    <w:rsid w:val="00732535"/>
    <w:rsid w:val="0073317C"/>
    <w:rsid w:val="007348C6"/>
    <w:rsid w:val="00735FFA"/>
    <w:rsid w:val="00736C62"/>
    <w:rsid w:val="007374D7"/>
    <w:rsid w:val="00741971"/>
    <w:rsid w:val="0074387F"/>
    <w:rsid w:val="00745706"/>
    <w:rsid w:val="00745940"/>
    <w:rsid w:val="0075032C"/>
    <w:rsid w:val="00750BF4"/>
    <w:rsid w:val="00750D3E"/>
    <w:rsid w:val="007516E9"/>
    <w:rsid w:val="00753235"/>
    <w:rsid w:val="00754044"/>
    <w:rsid w:val="00754645"/>
    <w:rsid w:val="00756D5D"/>
    <w:rsid w:val="007606ED"/>
    <w:rsid w:val="00761974"/>
    <w:rsid w:val="00762817"/>
    <w:rsid w:val="00763271"/>
    <w:rsid w:val="007633DE"/>
    <w:rsid w:val="00763CF8"/>
    <w:rsid w:val="00763FC4"/>
    <w:rsid w:val="00765D59"/>
    <w:rsid w:val="00767995"/>
    <w:rsid w:val="007706E1"/>
    <w:rsid w:val="0077287D"/>
    <w:rsid w:val="00777B24"/>
    <w:rsid w:val="00780193"/>
    <w:rsid w:val="00781D1F"/>
    <w:rsid w:val="00782583"/>
    <w:rsid w:val="00783C05"/>
    <w:rsid w:val="0078423C"/>
    <w:rsid w:val="00785106"/>
    <w:rsid w:val="007902D1"/>
    <w:rsid w:val="007925A8"/>
    <w:rsid w:val="00792E25"/>
    <w:rsid w:val="00793BF6"/>
    <w:rsid w:val="00793CCE"/>
    <w:rsid w:val="00795CE9"/>
    <w:rsid w:val="00796DDE"/>
    <w:rsid w:val="007978D0"/>
    <w:rsid w:val="007A0CAE"/>
    <w:rsid w:val="007A2A91"/>
    <w:rsid w:val="007A2F4F"/>
    <w:rsid w:val="007A591F"/>
    <w:rsid w:val="007A7C14"/>
    <w:rsid w:val="007B191A"/>
    <w:rsid w:val="007B24C8"/>
    <w:rsid w:val="007B36BB"/>
    <w:rsid w:val="007B3C45"/>
    <w:rsid w:val="007B72B9"/>
    <w:rsid w:val="007C1D29"/>
    <w:rsid w:val="007C25B6"/>
    <w:rsid w:val="007C5583"/>
    <w:rsid w:val="007C7BEE"/>
    <w:rsid w:val="007D077F"/>
    <w:rsid w:val="007D14F6"/>
    <w:rsid w:val="007D2C75"/>
    <w:rsid w:val="007D33FA"/>
    <w:rsid w:val="007D390E"/>
    <w:rsid w:val="007D4337"/>
    <w:rsid w:val="007D70C3"/>
    <w:rsid w:val="007D7707"/>
    <w:rsid w:val="007D78F7"/>
    <w:rsid w:val="007E1A98"/>
    <w:rsid w:val="007E2F80"/>
    <w:rsid w:val="007E4781"/>
    <w:rsid w:val="007E5AA2"/>
    <w:rsid w:val="007F13C0"/>
    <w:rsid w:val="007F17D0"/>
    <w:rsid w:val="007F2783"/>
    <w:rsid w:val="007F2B25"/>
    <w:rsid w:val="007F31BC"/>
    <w:rsid w:val="007F3BBA"/>
    <w:rsid w:val="007F3DC1"/>
    <w:rsid w:val="007F46D5"/>
    <w:rsid w:val="007F4B7E"/>
    <w:rsid w:val="007F61B3"/>
    <w:rsid w:val="007F667B"/>
    <w:rsid w:val="00800238"/>
    <w:rsid w:val="00801150"/>
    <w:rsid w:val="00802A7C"/>
    <w:rsid w:val="00802E2F"/>
    <w:rsid w:val="0080318C"/>
    <w:rsid w:val="008046F2"/>
    <w:rsid w:val="00805526"/>
    <w:rsid w:val="0080589B"/>
    <w:rsid w:val="00810D61"/>
    <w:rsid w:val="0081346E"/>
    <w:rsid w:val="0081611D"/>
    <w:rsid w:val="008161E2"/>
    <w:rsid w:val="00822B76"/>
    <w:rsid w:val="008237F8"/>
    <w:rsid w:val="00823F64"/>
    <w:rsid w:val="008253A0"/>
    <w:rsid w:val="00825BA5"/>
    <w:rsid w:val="00826CED"/>
    <w:rsid w:val="00830ACB"/>
    <w:rsid w:val="00831A16"/>
    <w:rsid w:val="00831E29"/>
    <w:rsid w:val="00832F7D"/>
    <w:rsid w:val="008337A1"/>
    <w:rsid w:val="008337E7"/>
    <w:rsid w:val="0083424D"/>
    <w:rsid w:val="00834810"/>
    <w:rsid w:val="00835818"/>
    <w:rsid w:val="00836A4B"/>
    <w:rsid w:val="00836B6E"/>
    <w:rsid w:val="008407CA"/>
    <w:rsid w:val="00840B9A"/>
    <w:rsid w:val="0084123A"/>
    <w:rsid w:val="0084417B"/>
    <w:rsid w:val="00844386"/>
    <w:rsid w:val="00845971"/>
    <w:rsid w:val="00845B7D"/>
    <w:rsid w:val="00845C06"/>
    <w:rsid w:val="00845DFC"/>
    <w:rsid w:val="00847ADF"/>
    <w:rsid w:val="00850293"/>
    <w:rsid w:val="00851718"/>
    <w:rsid w:val="00853484"/>
    <w:rsid w:val="00854358"/>
    <w:rsid w:val="00854502"/>
    <w:rsid w:val="00856D71"/>
    <w:rsid w:val="0085725F"/>
    <w:rsid w:val="00860674"/>
    <w:rsid w:val="0086556A"/>
    <w:rsid w:val="00865E77"/>
    <w:rsid w:val="00865EA5"/>
    <w:rsid w:val="00865EF7"/>
    <w:rsid w:val="00866B19"/>
    <w:rsid w:val="00867CB4"/>
    <w:rsid w:val="008707C1"/>
    <w:rsid w:val="00870CE9"/>
    <w:rsid w:val="00871599"/>
    <w:rsid w:val="008728E5"/>
    <w:rsid w:val="008737BE"/>
    <w:rsid w:val="008748AB"/>
    <w:rsid w:val="008810E7"/>
    <w:rsid w:val="00881BAC"/>
    <w:rsid w:val="00882243"/>
    <w:rsid w:val="008839EB"/>
    <w:rsid w:val="00884565"/>
    <w:rsid w:val="00884A00"/>
    <w:rsid w:val="00886FF1"/>
    <w:rsid w:val="00887335"/>
    <w:rsid w:val="00887514"/>
    <w:rsid w:val="0089151F"/>
    <w:rsid w:val="008916BA"/>
    <w:rsid w:val="008946AB"/>
    <w:rsid w:val="008964EB"/>
    <w:rsid w:val="00896970"/>
    <w:rsid w:val="00896B83"/>
    <w:rsid w:val="008A03A2"/>
    <w:rsid w:val="008A25BA"/>
    <w:rsid w:val="008A2C94"/>
    <w:rsid w:val="008A306E"/>
    <w:rsid w:val="008A34CD"/>
    <w:rsid w:val="008A458D"/>
    <w:rsid w:val="008A4E5C"/>
    <w:rsid w:val="008A55C9"/>
    <w:rsid w:val="008A5EC5"/>
    <w:rsid w:val="008A71FF"/>
    <w:rsid w:val="008A77CC"/>
    <w:rsid w:val="008B1BBB"/>
    <w:rsid w:val="008B203C"/>
    <w:rsid w:val="008B26AB"/>
    <w:rsid w:val="008B2AAD"/>
    <w:rsid w:val="008B39D5"/>
    <w:rsid w:val="008B4285"/>
    <w:rsid w:val="008B5BD4"/>
    <w:rsid w:val="008B6E74"/>
    <w:rsid w:val="008B7005"/>
    <w:rsid w:val="008B7A3A"/>
    <w:rsid w:val="008C0049"/>
    <w:rsid w:val="008C02E7"/>
    <w:rsid w:val="008C0CD5"/>
    <w:rsid w:val="008C197C"/>
    <w:rsid w:val="008C1CFC"/>
    <w:rsid w:val="008C2192"/>
    <w:rsid w:val="008C3637"/>
    <w:rsid w:val="008C3B6B"/>
    <w:rsid w:val="008C4505"/>
    <w:rsid w:val="008C5202"/>
    <w:rsid w:val="008C5DC7"/>
    <w:rsid w:val="008C6A06"/>
    <w:rsid w:val="008C78A9"/>
    <w:rsid w:val="008C7C74"/>
    <w:rsid w:val="008C7D63"/>
    <w:rsid w:val="008D016E"/>
    <w:rsid w:val="008D090D"/>
    <w:rsid w:val="008D0B80"/>
    <w:rsid w:val="008D17A8"/>
    <w:rsid w:val="008D1B78"/>
    <w:rsid w:val="008D1FB6"/>
    <w:rsid w:val="008D2CB5"/>
    <w:rsid w:val="008D322A"/>
    <w:rsid w:val="008D4B16"/>
    <w:rsid w:val="008D5AF0"/>
    <w:rsid w:val="008D67F0"/>
    <w:rsid w:val="008D6C62"/>
    <w:rsid w:val="008D7F5C"/>
    <w:rsid w:val="008E09B7"/>
    <w:rsid w:val="008E2D6C"/>
    <w:rsid w:val="008E412C"/>
    <w:rsid w:val="008E4872"/>
    <w:rsid w:val="008E52E8"/>
    <w:rsid w:val="008E7572"/>
    <w:rsid w:val="008E7EC1"/>
    <w:rsid w:val="008F0A19"/>
    <w:rsid w:val="008F2498"/>
    <w:rsid w:val="008F483C"/>
    <w:rsid w:val="008F72B9"/>
    <w:rsid w:val="008F72F3"/>
    <w:rsid w:val="008F76A0"/>
    <w:rsid w:val="009007CE"/>
    <w:rsid w:val="00900C1E"/>
    <w:rsid w:val="00901068"/>
    <w:rsid w:val="009018D6"/>
    <w:rsid w:val="009038A0"/>
    <w:rsid w:val="00904770"/>
    <w:rsid w:val="00904D0A"/>
    <w:rsid w:val="00905F5A"/>
    <w:rsid w:val="00905F68"/>
    <w:rsid w:val="00906683"/>
    <w:rsid w:val="00911F45"/>
    <w:rsid w:val="00912381"/>
    <w:rsid w:val="00914716"/>
    <w:rsid w:val="00914FB6"/>
    <w:rsid w:val="00915530"/>
    <w:rsid w:val="00915DB4"/>
    <w:rsid w:val="00916189"/>
    <w:rsid w:val="00916717"/>
    <w:rsid w:val="00917DC9"/>
    <w:rsid w:val="00917F07"/>
    <w:rsid w:val="00917F28"/>
    <w:rsid w:val="009208ED"/>
    <w:rsid w:val="00924A32"/>
    <w:rsid w:val="00931932"/>
    <w:rsid w:val="00932EB2"/>
    <w:rsid w:val="0093455D"/>
    <w:rsid w:val="009346E6"/>
    <w:rsid w:val="00934994"/>
    <w:rsid w:val="009356CA"/>
    <w:rsid w:val="00935871"/>
    <w:rsid w:val="00936482"/>
    <w:rsid w:val="00937E7C"/>
    <w:rsid w:val="0094035D"/>
    <w:rsid w:val="00941E15"/>
    <w:rsid w:val="00941E20"/>
    <w:rsid w:val="00942E90"/>
    <w:rsid w:val="00945D65"/>
    <w:rsid w:val="00946770"/>
    <w:rsid w:val="00951F17"/>
    <w:rsid w:val="00952305"/>
    <w:rsid w:val="009527ED"/>
    <w:rsid w:val="009530DA"/>
    <w:rsid w:val="00953366"/>
    <w:rsid w:val="00954F8C"/>
    <w:rsid w:val="009550A9"/>
    <w:rsid w:val="009551DF"/>
    <w:rsid w:val="009559B2"/>
    <w:rsid w:val="00955A7F"/>
    <w:rsid w:val="00956FBE"/>
    <w:rsid w:val="00960040"/>
    <w:rsid w:val="00960DF8"/>
    <w:rsid w:val="00961BF1"/>
    <w:rsid w:val="00961DDB"/>
    <w:rsid w:val="0096286A"/>
    <w:rsid w:val="00962C43"/>
    <w:rsid w:val="009630D7"/>
    <w:rsid w:val="0096414A"/>
    <w:rsid w:val="009647C4"/>
    <w:rsid w:val="0096666B"/>
    <w:rsid w:val="009668A2"/>
    <w:rsid w:val="00972E5C"/>
    <w:rsid w:val="00976A14"/>
    <w:rsid w:val="00976A2F"/>
    <w:rsid w:val="009806FD"/>
    <w:rsid w:val="00980DED"/>
    <w:rsid w:val="0098277D"/>
    <w:rsid w:val="00982B92"/>
    <w:rsid w:val="00982EE9"/>
    <w:rsid w:val="00984B89"/>
    <w:rsid w:val="0098504F"/>
    <w:rsid w:val="009859B8"/>
    <w:rsid w:val="00985CD1"/>
    <w:rsid w:val="00985D86"/>
    <w:rsid w:val="009869BD"/>
    <w:rsid w:val="0099016F"/>
    <w:rsid w:val="00991102"/>
    <w:rsid w:val="0099168F"/>
    <w:rsid w:val="0099379C"/>
    <w:rsid w:val="0099428C"/>
    <w:rsid w:val="00994590"/>
    <w:rsid w:val="00994B5B"/>
    <w:rsid w:val="00995430"/>
    <w:rsid w:val="00996F55"/>
    <w:rsid w:val="009A215E"/>
    <w:rsid w:val="009A2C70"/>
    <w:rsid w:val="009A3AFA"/>
    <w:rsid w:val="009A7D03"/>
    <w:rsid w:val="009B07A0"/>
    <w:rsid w:val="009B0B4A"/>
    <w:rsid w:val="009B3291"/>
    <w:rsid w:val="009B462F"/>
    <w:rsid w:val="009B572E"/>
    <w:rsid w:val="009B5D4F"/>
    <w:rsid w:val="009B5EB1"/>
    <w:rsid w:val="009B70AA"/>
    <w:rsid w:val="009B71AB"/>
    <w:rsid w:val="009B723A"/>
    <w:rsid w:val="009C0B7F"/>
    <w:rsid w:val="009C0D1A"/>
    <w:rsid w:val="009C17A7"/>
    <w:rsid w:val="009C1D4A"/>
    <w:rsid w:val="009C33A7"/>
    <w:rsid w:val="009C3762"/>
    <w:rsid w:val="009C53CD"/>
    <w:rsid w:val="009C5E8F"/>
    <w:rsid w:val="009C677C"/>
    <w:rsid w:val="009C743D"/>
    <w:rsid w:val="009C79E7"/>
    <w:rsid w:val="009D0E2A"/>
    <w:rsid w:val="009D1469"/>
    <w:rsid w:val="009D24A0"/>
    <w:rsid w:val="009D357F"/>
    <w:rsid w:val="009D447C"/>
    <w:rsid w:val="009D6607"/>
    <w:rsid w:val="009E071E"/>
    <w:rsid w:val="009E1FC7"/>
    <w:rsid w:val="009E2F86"/>
    <w:rsid w:val="009E3377"/>
    <w:rsid w:val="009E437B"/>
    <w:rsid w:val="009E4690"/>
    <w:rsid w:val="009E47A3"/>
    <w:rsid w:val="009E5119"/>
    <w:rsid w:val="009E61F9"/>
    <w:rsid w:val="009E62F1"/>
    <w:rsid w:val="009E646C"/>
    <w:rsid w:val="009E6612"/>
    <w:rsid w:val="009E76BF"/>
    <w:rsid w:val="009F00D2"/>
    <w:rsid w:val="009F09D3"/>
    <w:rsid w:val="009F0DE1"/>
    <w:rsid w:val="009F2331"/>
    <w:rsid w:val="009F5657"/>
    <w:rsid w:val="00A011CD"/>
    <w:rsid w:val="00A01F90"/>
    <w:rsid w:val="00A02F85"/>
    <w:rsid w:val="00A03DE3"/>
    <w:rsid w:val="00A04E0C"/>
    <w:rsid w:val="00A0516A"/>
    <w:rsid w:val="00A05601"/>
    <w:rsid w:val="00A05F25"/>
    <w:rsid w:val="00A06312"/>
    <w:rsid w:val="00A06656"/>
    <w:rsid w:val="00A0742A"/>
    <w:rsid w:val="00A07D5A"/>
    <w:rsid w:val="00A1041A"/>
    <w:rsid w:val="00A111D3"/>
    <w:rsid w:val="00A11430"/>
    <w:rsid w:val="00A11EE4"/>
    <w:rsid w:val="00A14085"/>
    <w:rsid w:val="00A14238"/>
    <w:rsid w:val="00A147E4"/>
    <w:rsid w:val="00A17396"/>
    <w:rsid w:val="00A17536"/>
    <w:rsid w:val="00A17B09"/>
    <w:rsid w:val="00A201C8"/>
    <w:rsid w:val="00A23C34"/>
    <w:rsid w:val="00A25572"/>
    <w:rsid w:val="00A25BC6"/>
    <w:rsid w:val="00A25CA9"/>
    <w:rsid w:val="00A2784D"/>
    <w:rsid w:val="00A31391"/>
    <w:rsid w:val="00A32F24"/>
    <w:rsid w:val="00A3559E"/>
    <w:rsid w:val="00A36488"/>
    <w:rsid w:val="00A37ADB"/>
    <w:rsid w:val="00A40433"/>
    <w:rsid w:val="00A42C1B"/>
    <w:rsid w:val="00A42E4D"/>
    <w:rsid w:val="00A43897"/>
    <w:rsid w:val="00A44492"/>
    <w:rsid w:val="00A46A9E"/>
    <w:rsid w:val="00A47149"/>
    <w:rsid w:val="00A50202"/>
    <w:rsid w:val="00A520C3"/>
    <w:rsid w:val="00A525E9"/>
    <w:rsid w:val="00A54051"/>
    <w:rsid w:val="00A54918"/>
    <w:rsid w:val="00A549B7"/>
    <w:rsid w:val="00A54B8D"/>
    <w:rsid w:val="00A55E8E"/>
    <w:rsid w:val="00A56482"/>
    <w:rsid w:val="00A57654"/>
    <w:rsid w:val="00A579F4"/>
    <w:rsid w:val="00A6016A"/>
    <w:rsid w:val="00A617D8"/>
    <w:rsid w:val="00A63174"/>
    <w:rsid w:val="00A63284"/>
    <w:rsid w:val="00A6377D"/>
    <w:rsid w:val="00A64C62"/>
    <w:rsid w:val="00A70B44"/>
    <w:rsid w:val="00A70BEB"/>
    <w:rsid w:val="00A7139A"/>
    <w:rsid w:val="00A7162E"/>
    <w:rsid w:val="00A7223C"/>
    <w:rsid w:val="00A74B2C"/>
    <w:rsid w:val="00A74B4B"/>
    <w:rsid w:val="00A76B74"/>
    <w:rsid w:val="00A77144"/>
    <w:rsid w:val="00A805BC"/>
    <w:rsid w:val="00A80B06"/>
    <w:rsid w:val="00A80DAF"/>
    <w:rsid w:val="00A81573"/>
    <w:rsid w:val="00A82F39"/>
    <w:rsid w:val="00A83F37"/>
    <w:rsid w:val="00A84B14"/>
    <w:rsid w:val="00A85D45"/>
    <w:rsid w:val="00A86040"/>
    <w:rsid w:val="00A861E8"/>
    <w:rsid w:val="00A87074"/>
    <w:rsid w:val="00A87A92"/>
    <w:rsid w:val="00A923AB"/>
    <w:rsid w:val="00A95CB7"/>
    <w:rsid w:val="00A95E84"/>
    <w:rsid w:val="00AA0EC9"/>
    <w:rsid w:val="00AA3E5F"/>
    <w:rsid w:val="00AA46DB"/>
    <w:rsid w:val="00AA4CA2"/>
    <w:rsid w:val="00AA4D45"/>
    <w:rsid w:val="00AA768C"/>
    <w:rsid w:val="00AA7E9B"/>
    <w:rsid w:val="00AA7FF2"/>
    <w:rsid w:val="00AB2075"/>
    <w:rsid w:val="00AB3EB8"/>
    <w:rsid w:val="00AB3F53"/>
    <w:rsid w:val="00AB411A"/>
    <w:rsid w:val="00AB417D"/>
    <w:rsid w:val="00AB7C20"/>
    <w:rsid w:val="00AC1038"/>
    <w:rsid w:val="00AC1906"/>
    <w:rsid w:val="00AC3987"/>
    <w:rsid w:val="00AC3FD4"/>
    <w:rsid w:val="00AC41C9"/>
    <w:rsid w:val="00AC42E4"/>
    <w:rsid w:val="00AC5CFB"/>
    <w:rsid w:val="00AC6A89"/>
    <w:rsid w:val="00AC74E9"/>
    <w:rsid w:val="00AD0423"/>
    <w:rsid w:val="00AD13B7"/>
    <w:rsid w:val="00AD2309"/>
    <w:rsid w:val="00AD56A1"/>
    <w:rsid w:val="00AD5BBB"/>
    <w:rsid w:val="00AD7CD9"/>
    <w:rsid w:val="00AE1226"/>
    <w:rsid w:val="00AE1281"/>
    <w:rsid w:val="00AE1EAB"/>
    <w:rsid w:val="00AE205A"/>
    <w:rsid w:val="00AE29DB"/>
    <w:rsid w:val="00AE2B59"/>
    <w:rsid w:val="00AE33B5"/>
    <w:rsid w:val="00AE4456"/>
    <w:rsid w:val="00AE46EF"/>
    <w:rsid w:val="00AE5322"/>
    <w:rsid w:val="00AE5A97"/>
    <w:rsid w:val="00AE6E02"/>
    <w:rsid w:val="00AE6ECB"/>
    <w:rsid w:val="00AE7985"/>
    <w:rsid w:val="00AF107E"/>
    <w:rsid w:val="00AF1248"/>
    <w:rsid w:val="00AF273D"/>
    <w:rsid w:val="00AF350E"/>
    <w:rsid w:val="00AF3C84"/>
    <w:rsid w:val="00AF5668"/>
    <w:rsid w:val="00AF5BB0"/>
    <w:rsid w:val="00AF7F9E"/>
    <w:rsid w:val="00B00161"/>
    <w:rsid w:val="00B01E0E"/>
    <w:rsid w:val="00B02CCE"/>
    <w:rsid w:val="00B0319A"/>
    <w:rsid w:val="00B03852"/>
    <w:rsid w:val="00B05D81"/>
    <w:rsid w:val="00B06A9B"/>
    <w:rsid w:val="00B0714E"/>
    <w:rsid w:val="00B10709"/>
    <w:rsid w:val="00B11A28"/>
    <w:rsid w:val="00B13629"/>
    <w:rsid w:val="00B143E7"/>
    <w:rsid w:val="00B14E0C"/>
    <w:rsid w:val="00B15112"/>
    <w:rsid w:val="00B15F9F"/>
    <w:rsid w:val="00B1693D"/>
    <w:rsid w:val="00B21209"/>
    <w:rsid w:val="00B22283"/>
    <w:rsid w:val="00B2241F"/>
    <w:rsid w:val="00B22CA8"/>
    <w:rsid w:val="00B24CB4"/>
    <w:rsid w:val="00B25F09"/>
    <w:rsid w:val="00B26179"/>
    <w:rsid w:val="00B271F9"/>
    <w:rsid w:val="00B3095E"/>
    <w:rsid w:val="00B32273"/>
    <w:rsid w:val="00B33840"/>
    <w:rsid w:val="00B33B2F"/>
    <w:rsid w:val="00B33E99"/>
    <w:rsid w:val="00B34FBC"/>
    <w:rsid w:val="00B35BDD"/>
    <w:rsid w:val="00B363B8"/>
    <w:rsid w:val="00B363E3"/>
    <w:rsid w:val="00B3736C"/>
    <w:rsid w:val="00B40196"/>
    <w:rsid w:val="00B40750"/>
    <w:rsid w:val="00B411CD"/>
    <w:rsid w:val="00B424EF"/>
    <w:rsid w:val="00B447AF"/>
    <w:rsid w:val="00B44C11"/>
    <w:rsid w:val="00B47687"/>
    <w:rsid w:val="00B5164C"/>
    <w:rsid w:val="00B520FC"/>
    <w:rsid w:val="00B536D4"/>
    <w:rsid w:val="00B560CA"/>
    <w:rsid w:val="00B565CF"/>
    <w:rsid w:val="00B57A27"/>
    <w:rsid w:val="00B57FF5"/>
    <w:rsid w:val="00B60075"/>
    <w:rsid w:val="00B60ED6"/>
    <w:rsid w:val="00B6222C"/>
    <w:rsid w:val="00B62A18"/>
    <w:rsid w:val="00B63800"/>
    <w:rsid w:val="00B6648F"/>
    <w:rsid w:val="00B67767"/>
    <w:rsid w:val="00B67E27"/>
    <w:rsid w:val="00B7155E"/>
    <w:rsid w:val="00B71E55"/>
    <w:rsid w:val="00B72320"/>
    <w:rsid w:val="00B75065"/>
    <w:rsid w:val="00B75444"/>
    <w:rsid w:val="00B75666"/>
    <w:rsid w:val="00B77A37"/>
    <w:rsid w:val="00B803BA"/>
    <w:rsid w:val="00B839BB"/>
    <w:rsid w:val="00B8564E"/>
    <w:rsid w:val="00B860CB"/>
    <w:rsid w:val="00B87295"/>
    <w:rsid w:val="00B90AE2"/>
    <w:rsid w:val="00B90D3B"/>
    <w:rsid w:val="00B90EEC"/>
    <w:rsid w:val="00B919F6"/>
    <w:rsid w:val="00B923C0"/>
    <w:rsid w:val="00B9405C"/>
    <w:rsid w:val="00B94BFB"/>
    <w:rsid w:val="00B95961"/>
    <w:rsid w:val="00B9709A"/>
    <w:rsid w:val="00BA0DC2"/>
    <w:rsid w:val="00BA1906"/>
    <w:rsid w:val="00BA1CCA"/>
    <w:rsid w:val="00BA1FB7"/>
    <w:rsid w:val="00BA3A77"/>
    <w:rsid w:val="00BA3D02"/>
    <w:rsid w:val="00BA556C"/>
    <w:rsid w:val="00BA6A75"/>
    <w:rsid w:val="00BB05B7"/>
    <w:rsid w:val="00BB2CE4"/>
    <w:rsid w:val="00BB424D"/>
    <w:rsid w:val="00BB69DB"/>
    <w:rsid w:val="00BB6ADC"/>
    <w:rsid w:val="00BC1592"/>
    <w:rsid w:val="00BC2788"/>
    <w:rsid w:val="00BC3DF3"/>
    <w:rsid w:val="00BC4952"/>
    <w:rsid w:val="00BC60FE"/>
    <w:rsid w:val="00BC6CD2"/>
    <w:rsid w:val="00BC7650"/>
    <w:rsid w:val="00BC7A4A"/>
    <w:rsid w:val="00BC7D60"/>
    <w:rsid w:val="00BD0142"/>
    <w:rsid w:val="00BD06DE"/>
    <w:rsid w:val="00BD3601"/>
    <w:rsid w:val="00BD7731"/>
    <w:rsid w:val="00BE003C"/>
    <w:rsid w:val="00BE1193"/>
    <w:rsid w:val="00BE225B"/>
    <w:rsid w:val="00BE3C6A"/>
    <w:rsid w:val="00BE3D0F"/>
    <w:rsid w:val="00BE7B0C"/>
    <w:rsid w:val="00BE7EF2"/>
    <w:rsid w:val="00BF1104"/>
    <w:rsid w:val="00BF42EC"/>
    <w:rsid w:val="00BF5061"/>
    <w:rsid w:val="00BF5884"/>
    <w:rsid w:val="00BF6CD0"/>
    <w:rsid w:val="00BF6E21"/>
    <w:rsid w:val="00BF7307"/>
    <w:rsid w:val="00C00D46"/>
    <w:rsid w:val="00C043AC"/>
    <w:rsid w:val="00C05B08"/>
    <w:rsid w:val="00C05F7B"/>
    <w:rsid w:val="00C06438"/>
    <w:rsid w:val="00C07B4E"/>
    <w:rsid w:val="00C110D0"/>
    <w:rsid w:val="00C12BC6"/>
    <w:rsid w:val="00C13B60"/>
    <w:rsid w:val="00C142A7"/>
    <w:rsid w:val="00C15837"/>
    <w:rsid w:val="00C164DB"/>
    <w:rsid w:val="00C16948"/>
    <w:rsid w:val="00C16C0C"/>
    <w:rsid w:val="00C201C5"/>
    <w:rsid w:val="00C22070"/>
    <w:rsid w:val="00C22480"/>
    <w:rsid w:val="00C25060"/>
    <w:rsid w:val="00C25FA7"/>
    <w:rsid w:val="00C31333"/>
    <w:rsid w:val="00C31375"/>
    <w:rsid w:val="00C326B8"/>
    <w:rsid w:val="00C32BB9"/>
    <w:rsid w:val="00C3543B"/>
    <w:rsid w:val="00C35761"/>
    <w:rsid w:val="00C361CC"/>
    <w:rsid w:val="00C37670"/>
    <w:rsid w:val="00C41E32"/>
    <w:rsid w:val="00C42327"/>
    <w:rsid w:val="00C4241A"/>
    <w:rsid w:val="00C42F96"/>
    <w:rsid w:val="00C46E42"/>
    <w:rsid w:val="00C50E6F"/>
    <w:rsid w:val="00C5193E"/>
    <w:rsid w:val="00C51A19"/>
    <w:rsid w:val="00C5396C"/>
    <w:rsid w:val="00C554B6"/>
    <w:rsid w:val="00C566C9"/>
    <w:rsid w:val="00C600CC"/>
    <w:rsid w:val="00C60FDC"/>
    <w:rsid w:val="00C6173F"/>
    <w:rsid w:val="00C61C85"/>
    <w:rsid w:val="00C631EC"/>
    <w:rsid w:val="00C6359B"/>
    <w:rsid w:val="00C64212"/>
    <w:rsid w:val="00C64301"/>
    <w:rsid w:val="00C67D70"/>
    <w:rsid w:val="00C71550"/>
    <w:rsid w:val="00C719FE"/>
    <w:rsid w:val="00C74214"/>
    <w:rsid w:val="00C75F4F"/>
    <w:rsid w:val="00C76112"/>
    <w:rsid w:val="00C76526"/>
    <w:rsid w:val="00C77CB7"/>
    <w:rsid w:val="00C80C68"/>
    <w:rsid w:val="00C80E96"/>
    <w:rsid w:val="00C810A4"/>
    <w:rsid w:val="00C8161F"/>
    <w:rsid w:val="00C84BA1"/>
    <w:rsid w:val="00C86773"/>
    <w:rsid w:val="00C90633"/>
    <w:rsid w:val="00C92DA9"/>
    <w:rsid w:val="00C937BD"/>
    <w:rsid w:val="00C94DB7"/>
    <w:rsid w:val="00C94E9D"/>
    <w:rsid w:val="00C963E9"/>
    <w:rsid w:val="00C97705"/>
    <w:rsid w:val="00CA22BE"/>
    <w:rsid w:val="00CA2EA3"/>
    <w:rsid w:val="00CA4BBF"/>
    <w:rsid w:val="00CA4F36"/>
    <w:rsid w:val="00CA5ECB"/>
    <w:rsid w:val="00CA7407"/>
    <w:rsid w:val="00CA7E48"/>
    <w:rsid w:val="00CA7F15"/>
    <w:rsid w:val="00CB2BD7"/>
    <w:rsid w:val="00CB2F82"/>
    <w:rsid w:val="00CB38C6"/>
    <w:rsid w:val="00CB4FAC"/>
    <w:rsid w:val="00CB5363"/>
    <w:rsid w:val="00CB6C00"/>
    <w:rsid w:val="00CB6EAB"/>
    <w:rsid w:val="00CB7084"/>
    <w:rsid w:val="00CB7342"/>
    <w:rsid w:val="00CC207F"/>
    <w:rsid w:val="00CC41C8"/>
    <w:rsid w:val="00CD04F8"/>
    <w:rsid w:val="00CD2FFF"/>
    <w:rsid w:val="00CD34A9"/>
    <w:rsid w:val="00CD39A5"/>
    <w:rsid w:val="00CD4396"/>
    <w:rsid w:val="00CD527A"/>
    <w:rsid w:val="00CD6791"/>
    <w:rsid w:val="00CD6B13"/>
    <w:rsid w:val="00CE0F7B"/>
    <w:rsid w:val="00CE104E"/>
    <w:rsid w:val="00CE1706"/>
    <w:rsid w:val="00CE281E"/>
    <w:rsid w:val="00CE33E6"/>
    <w:rsid w:val="00CE3E71"/>
    <w:rsid w:val="00CE6AE2"/>
    <w:rsid w:val="00CF1940"/>
    <w:rsid w:val="00CF21DE"/>
    <w:rsid w:val="00CF266B"/>
    <w:rsid w:val="00CF3773"/>
    <w:rsid w:val="00CF3E2E"/>
    <w:rsid w:val="00CF3EB7"/>
    <w:rsid w:val="00CF4933"/>
    <w:rsid w:val="00CF4CB5"/>
    <w:rsid w:val="00CF54DC"/>
    <w:rsid w:val="00CF5C1B"/>
    <w:rsid w:val="00CF7944"/>
    <w:rsid w:val="00D0036F"/>
    <w:rsid w:val="00D0167A"/>
    <w:rsid w:val="00D018C7"/>
    <w:rsid w:val="00D02AFA"/>
    <w:rsid w:val="00D03470"/>
    <w:rsid w:val="00D0443A"/>
    <w:rsid w:val="00D0499D"/>
    <w:rsid w:val="00D0557E"/>
    <w:rsid w:val="00D05609"/>
    <w:rsid w:val="00D05B92"/>
    <w:rsid w:val="00D073E1"/>
    <w:rsid w:val="00D07491"/>
    <w:rsid w:val="00D07DB9"/>
    <w:rsid w:val="00D10801"/>
    <w:rsid w:val="00D11075"/>
    <w:rsid w:val="00D11AD3"/>
    <w:rsid w:val="00D11FB7"/>
    <w:rsid w:val="00D126E6"/>
    <w:rsid w:val="00D1276F"/>
    <w:rsid w:val="00D13B73"/>
    <w:rsid w:val="00D13C8C"/>
    <w:rsid w:val="00D16041"/>
    <w:rsid w:val="00D16B9C"/>
    <w:rsid w:val="00D17161"/>
    <w:rsid w:val="00D17D6C"/>
    <w:rsid w:val="00D22D2A"/>
    <w:rsid w:val="00D22DD3"/>
    <w:rsid w:val="00D23D30"/>
    <w:rsid w:val="00D24BF1"/>
    <w:rsid w:val="00D2512F"/>
    <w:rsid w:val="00D265A3"/>
    <w:rsid w:val="00D2797B"/>
    <w:rsid w:val="00D31FF7"/>
    <w:rsid w:val="00D3412D"/>
    <w:rsid w:val="00D35EB5"/>
    <w:rsid w:val="00D36D41"/>
    <w:rsid w:val="00D40824"/>
    <w:rsid w:val="00D41294"/>
    <w:rsid w:val="00D41C01"/>
    <w:rsid w:val="00D43C2B"/>
    <w:rsid w:val="00D46728"/>
    <w:rsid w:val="00D50454"/>
    <w:rsid w:val="00D50B21"/>
    <w:rsid w:val="00D521F2"/>
    <w:rsid w:val="00D5396F"/>
    <w:rsid w:val="00D53E35"/>
    <w:rsid w:val="00D53EB0"/>
    <w:rsid w:val="00D556E8"/>
    <w:rsid w:val="00D570D6"/>
    <w:rsid w:val="00D57298"/>
    <w:rsid w:val="00D61974"/>
    <w:rsid w:val="00D63550"/>
    <w:rsid w:val="00D661A8"/>
    <w:rsid w:val="00D664D0"/>
    <w:rsid w:val="00D67898"/>
    <w:rsid w:val="00D710F9"/>
    <w:rsid w:val="00D718E3"/>
    <w:rsid w:val="00D7361D"/>
    <w:rsid w:val="00D73F58"/>
    <w:rsid w:val="00D77918"/>
    <w:rsid w:val="00D77CDA"/>
    <w:rsid w:val="00D801FF"/>
    <w:rsid w:val="00D8215C"/>
    <w:rsid w:val="00D82285"/>
    <w:rsid w:val="00D82777"/>
    <w:rsid w:val="00D833B7"/>
    <w:rsid w:val="00D83608"/>
    <w:rsid w:val="00D84D36"/>
    <w:rsid w:val="00D851D6"/>
    <w:rsid w:val="00D8637D"/>
    <w:rsid w:val="00D87876"/>
    <w:rsid w:val="00D879A9"/>
    <w:rsid w:val="00D87B49"/>
    <w:rsid w:val="00D90EDB"/>
    <w:rsid w:val="00D927DD"/>
    <w:rsid w:val="00D92F5F"/>
    <w:rsid w:val="00D93057"/>
    <w:rsid w:val="00D94011"/>
    <w:rsid w:val="00D956A8"/>
    <w:rsid w:val="00D95E0D"/>
    <w:rsid w:val="00D9719F"/>
    <w:rsid w:val="00D97F03"/>
    <w:rsid w:val="00DA0060"/>
    <w:rsid w:val="00DA6AFB"/>
    <w:rsid w:val="00DA7D26"/>
    <w:rsid w:val="00DB303F"/>
    <w:rsid w:val="00DB3589"/>
    <w:rsid w:val="00DB4619"/>
    <w:rsid w:val="00DB46C6"/>
    <w:rsid w:val="00DB4A89"/>
    <w:rsid w:val="00DB4C97"/>
    <w:rsid w:val="00DB5073"/>
    <w:rsid w:val="00DB58A1"/>
    <w:rsid w:val="00DB5B21"/>
    <w:rsid w:val="00DB5BBD"/>
    <w:rsid w:val="00DB608C"/>
    <w:rsid w:val="00DB6544"/>
    <w:rsid w:val="00DB681B"/>
    <w:rsid w:val="00DB7531"/>
    <w:rsid w:val="00DB77F0"/>
    <w:rsid w:val="00DB7BBF"/>
    <w:rsid w:val="00DC0613"/>
    <w:rsid w:val="00DC2761"/>
    <w:rsid w:val="00DC32EB"/>
    <w:rsid w:val="00DC5896"/>
    <w:rsid w:val="00DC5A47"/>
    <w:rsid w:val="00DD0AB3"/>
    <w:rsid w:val="00DD11CD"/>
    <w:rsid w:val="00DD1982"/>
    <w:rsid w:val="00DD2141"/>
    <w:rsid w:val="00DD28D9"/>
    <w:rsid w:val="00DD2D44"/>
    <w:rsid w:val="00DD3098"/>
    <w:rsid w:val="00DD46F5"/>
    <w:rsid w:val="00DD47BB"/>
    <w:rsid w:val="00DD5007"/>
    <w:rsid w:val="00DD7FAC"/>
    <w:rsid w:val="00DE017C"/>
    <w:rsid w:val="00DE2F2E"/>
    <w:rsid w:val="00DE4C32"/>
    <w:rsid w:val="00DE52D0"/>
    <w:rsid w:val="00DE62D5"/>
    <w:rsid w:val="00DF112A"/>
    <w:rsid w:val="00DF1DDB"/>
    <w:rsid w:val="00DF26CA"/>
    <w:rsid w:val="00DF2BBB"/>
    <w:rsid w:val="00DF2FF0"/>
    <w:rsid w:val="00DF4E09"/>
    <w:rsid w:val="00DF51DE"/>
    <w:rsid w:val="00DF5659"/>
    <w:rsid w:val="00DF5D92"/>
    <w:rsid w:val="00DF68EE"/>
    <w:rsid w:val="00DF6EB5"/>
    <w:rsid w:val="00DF789A"/>
    <w:rsid w:val="00E00231"/>
    <w:rsid w:val="00E01003"/>
    <w:rsid w:val="00E02541"/>
    <w:rsid w:val="00E04C61"/>
    <w:rsid w:val="00E0791B"/>
    <w:rsid w:val="00E10910"/>
    <w:rsid w:val="00E116F1"/>
    <w:rsid w:val="00E133AC"/>
    <w:rsid w:val="00E134EA"/>
    <w:rsid w:val="00E15475"/>
    <w:rsid w:val="00E158C3"/>
    <w:rsid w:val="00E15A4B"/>
    <w:rsid w:val="00E16AE7"/>
    <w:rsid w:val="00E174C1"/>
    <w:rsid w:val="00E217CE"/>
    <w:rsid w:val="00E21C0B"/>
    <w:rsid w:val="00E2218B"/>
    <w:rsid w:val="00E2326B"/>
    <w:rsid w:val="00E23AEA"/>
    <w:rsid w:val="00E24388"/>
    <w:rsid w:val="00E2495C"/>
    <w:rsid w:val="00E27C22"/>
    <w:rsid w:val="00E310DC"/>
    <w:rsid w:val="00E33AEF"/>
    <w:rsid w:val="00E33FB3"/>
    <w:rsid w:val="00E3460A"/>
    <w:rsid w:val="00E34BBD"/>
    <w:rsid w:val="00E35F20"/>
    <w:rsid w:val="00E4054D"/>
    <w:rsid w:val="00E4061F"/>
    <w:rsid w:val="00E4065A"/>
    <w:rsid w:val="00E40D30"/>
    <w:rsid w:val="00E42706"/>
    <w:rsid w:val="00E44642"/>
    <w:rsid w:val="00E464EA"/>
    <w:rsid w:val="00E473EC"/>
    <w:rsid w:val="00E47A4E"/>
    <w:rsid w:val="00E52D8E"/>
    <w:rsid w:val="00E54D67"/>
    <w:rsid w:val="00E55913"/>
    <w:rsid w:val="00E56183"/>
    <w:rsid w:val="00E5664D"/>
    <w:rsid w:val="00E56E04"/>
    <w:rsid w:val="00E57721"/>
    <w:rsid w:val="00E57873"/>
    <w:rsid w:val="00E57BF0"/>
    <w:rsid w:val="00E6073A"/>
    <w:rsid w:val="00E6221B"/>
    <w:rsid w:val="00E626F5"/>
    <w:rsid w:val="00E629AA"/>
    <w:rsid w:val="00E64479"/>
    <w:rsid w:val="00E646C8"/>
    <w:rsid w:val="00E646DB"/>
    <w:rsid w:val="00E64B35"/>
    <w:rsid w:val="00E66538"/>
    <w:rsid w:val="00E7165F"/>
    <w:rsid w:val="00E7220D"/>
    <w:rsid w:val="00E72604"/>
    <w:rsid w:val="00E73B93"/>
    <w:rsid w:val="00E7531C"/>
    <w:rsid w:val="00E7628E"/>
    <w:rsid w:val="00E80BF3"/>
    <w:rsid w:val="00E8141D"/>
    <w:rsid w:val="00E81B0A"/>
    <w:rsid w:val="00E82AB5"/>
    <w:rsid w:val="00E82ADD"/>
    <w:rsid w:val="00E843B4"/>
    <w:rsid w:val="00E922BD"/>
    <w:rsid w:val="00E94CED"/>
    <w:rsid w:val="00E95618"/>
    <w:rsid w:val="00E961E7"/>
    <w:rsid w:val="00E97208"/>
    <w:rsid w:val="00E9764D"/>
    <w:rsid w:val="00EA0B58"/>
    <w:rsid w:val="00EA3838"/>
    <w:rsid w:val="00EA3C81"/>
    <w:rsid w:val="00EA695A"/>
    <w:rsid w:val="00EB001D"/>
    <w:rsid w:val="00EB0362"/>
    <w:rsid w:val="00EB0708"/>
    <w:rsid w:val="00EB10D1"/>
    <w:rsid w:val="00EB4C0B"/>
    <w:rsid w:val="00EB785E"/>
    <w:rsid w:val="00EC065C"/>
    <w:rsid w:val="00EC071A"/>
    <w:rsid w:val="00EC13AE"/>
    <w:rsid w:val="00EC3CF8"/>
    <w:rsid w:val="00EC530D"/>
    <w:rsid w:val="00EC59B7"/>
    <w:rsid w:val="00EC5B52"/>
    <w:rsid w:val="00EC71C8"/>
    <w:rsid w:val="00ED0249"/>
    <w:rsid w:val="00ED0581"/>
    <w:rsid w:val="00ED2994"/>
    <w:rsid w:val="00ED2DBA"/>
    <w:rsid w:val="00ED3200"/>
    <w:rsid w:val="00ED4B07"/>
    <w:rsid w:val="00ED5327"/>
    <w:rsid w:val="00ED5817"/>
    <w:rsid w:val="00EE0183"/>
    <w:rsid w:val="00EE0E32"/>
    <w:rsid w:val="00EE13BE"/>
    <w:rsid w:val="00EE1BAF"/>
    <w:rsid w:val="00EE264A"/>
    <w:rsid w:val="00EE2B5A"/>
    <w:rsid w:val="00EE308E"/>
    <w:rsid w:val="00EE41B5"/>
    <w:rsid w:val="00EE5F66"/>
    <w:rsid w:val="00EE7619"/>
    <w:rsid w:val="00EE7D03"/>
    <w:rsid w:val="00EE7D0B"/>
    <w:rsid w:val="00EF057B"/>
    <w:rsid w:val="00EF0E1F"/>
    <w:rsid w:val="00EF110D"/>
    <w:rsid w:val="00EF4B40"/>
    <w:rsid w:val="00EF51A5"/>
    <w:rsid w:val="00EF78B5"/>
    <w:rsid w:val="00F00A1B"/>
    <w:rsid w:val="00F014B9"/>
    <w:rsid w:val="00F01A4E"/>
    <w:rsid w:val="00F03B8D"/>
    <w:rsid w:val="00F03C30"/>
    <w:rsid w:val="00F058A0"/>
    <w:rsid w:val="00F0617E"/>
    <w:rsid w:val="00F0644E"/>
    <w:rsid w:val="00F07008"/>
    <w:rsid w:val="00F07039"/>
    <w:rsid w:val="00F11392"/>
    <w:rsid w:val="00F11950"/>
    <w:rsid w:val="00F120A0"/>
    <w:rsid w:val="00F13190"/>
    <w:rsid w:val="00F142A0"/>
    <w:rsid w:val="00F14CB3"/>
    <w:rsid w:val="00F16174"/>
    <w:rsid w:val="00F1659B"/>
    <w:rsid w:val="00F16FB7"/>
    <w:rsid w:val="00F179D1"/>
    <w:rsid w:val="00F224BF"/>
    <w:rsid w:val="00F2281A"/>
    <w:rsid w:val="00F2303E"/>
    <w:rsid w:val="00F2308A"/>
    <w:rsid w:val="00F23926"/>
    <w:rsid w:val="00F248D0"/>
    <w:rsid w:val="00F25053"/>
    <w:rsid w:val="00F267B0"/>
    <w:rsid w:val="00F27234"/>
    <w:rsid w:val="00F34C09"/>
    <w:rsid w:val="00F37AAD"/>
    <w:rsid w:val="00F40338"/>
    <w:rsid w:val="00F40694"/>
    <w:rsid w:val="00F4083E"/>
    <w:rsid w:val="00F40D74"/>
    <w:rsid w:val="00F41E89"/>
    <w:rsid w:val="00F42DA0"/>
    <w:rsid w:val="00F42F47"/>
    <w:rsid w:val="00F44822"/>
    <w:rsid w:val="00F45878"/>
    <w:rsid w:val="00F466BF"/>
    <w:rsid w:val="00F502FB"/>
    <w:rsid w:val="00F50968"/>
    <w:rsid w:val="00F50B9B"/>
    <w:rsid w:val="00F52D0F"/>
    <w:rsid w:val="00F536E0"/>
    <w:rsid w:val="00F56E87"/>
    <w:rsid w:val="00F570B7"/>
    <w:rsid w:val="00F57B88"/>
    <w:rsid w:val="00F600A0"/>
    <w:rsid w:val="00F624D9"/>
    <w:rsid w:val="00F62A72"/>
    <w:rsid w:val="00F62F87"/>
    <w:rsid w:val="00F6306D"/>
    <w:rsid w:val="00F6483F"/>
    <w:rsid w:val="00F64E8B"/>
    <w:rsid w:val="00F679BE"/>
    <w:rsid w:val="00F70175"/>
    <w:rsid w:val="00F71DE8"/>
    <w:rsid w:val="00F75811"/>
    <w:rsid w:val="00F766F1"/>
    <w:rsid w:val="00F773EC"/>
    <w:rsid w:val="00F8066B"/>
    <w:rsid w:val="00F80673"/>
    <w:rsid w:val="00F80B36"/>
    <w:rsid w:val="00F80FE5"/>
    <w:rsid w:val="00F82183"/>
    <w:rsid w:val="00F82406"/>
    <w:rsid w:val="00F8326F"/>
    <w:rsid w:val="00F836F0"/>
    <w:rsid w:val="00F85897"/>
    <w:rsid w:val="00F868CA"/>
    <w:rsid w:val="00F90390"/>
    <w:rsid w:val="00F908D8"/>
    <w:rsid w:val="00F92099"/>
    <w:rsid w:val="00F92EEF"/>
    <w:rsid w:val="00F93875"/>
    <w:rsid w:val="00F93FEE"/>
    <w:rsid w:val="00F945A1"/>
    <w:rsid w:val="00F94A46"/>
    <w:rsid w:val="00F9591F"/>
    <w:rsid w:val="00F96A91"/>
    <w:rsid w:val="00F96BEC"/>
    <w:rsid w:val="00F96FA7"/>
    <w:rsid w:val="00FB110F"/>
    <w:rsid w:val="00FB25CD"/>
    <w:rsid w:val="00FB3027"/>
    <w:rsid w:val="00FB3A6E"/>
    <w:rsid w:val="00FB3FF7"/>
    <w:rsid w:val="00FB4143"/>
    <w:rsid w:val="00FB4584"/>
    <w:rsid w:val="00FB643D"/>
    <w:rsid w:val="00FB68E2"/>
    <w:rsid w:val="00FB7F4C"/>
    <w:rsid w:val="00FC03AE"/>
    <w:rsid w:val="00FC090C"/>
    <w:rsid w:val="00FC0935"/>
    <w:rsid w:val="00FC21ED"/>
    <w:rsid w:val="00FC5915"/>
    <w:rsid w:val="00FD02BF"/>
    <w:rsid w:val="00FD0621"/>
    <w:rsid w:val="00FD173F"/>
    <w:rsid w:val="00FD36FE"/>
    <w:rsid w:val="00FD39B8"/>
    <w:rsid w:val="00FD5A39"/>
    <w:rsid w:val="00FD7290"/>
    <w:rsid w:val="00FE02C4"/>
    <w:rsid w:val="00FE21A9"/>
    <w:rsid w:val="00FE2F04"/>
    <w:rsid w:val="00FE2F8A"/>
    <w:rsid w:val="00FE3394"/>
    <w:rsid w:val="00FE502D"/>
    <w:rsid w:val="00FE516C"/>
    <w:rsid w:val="00FE5D1E"/>
    <w:rsid w:val="00FE605B"/>
    <w:rsid w:val="00FE6079"/>
    <w:rsid w:val="00FE69C6"/>
    <w:rsid w:val="00FF0D78"/>
    <w:rsid w:val="00FF100B"/>
    <w:rsid w:val="00FF19BB"/>
    <w:rsid w:val="00FF23B1"/>
    <w:rsid w:val="00FF2D7A"/>
    <w:rsid w:val="00FF391E"/>
    <w:rsid w:val="00FF478C"/>
    <w:rsid w:val="00FF4A5A"/>
    <w:rsid w:val="00FF7067"/>
    <w:rsid w:val="00FF7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B79ECD-4B82-4B9A-B640-5313A9952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DED"/>
  </w:style>
  <w:style w:type="paragraph" w:styleId="1">
    <w:name w:val="heading 1"/>
    <w:basedOn w:val="a"/>
    <w:next w:val="a"/>
    <w:link w:val="10"/>
    <w:uiPriority w:val="99"/>
    <w:qFormat/>
    <w:rsid w:val="00707122"/>
    <w:pPr>
      <w:keepNext/>
      <w:numPr>
        <w:numId w:val="7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707122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707122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707122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C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30AAB"/>
    <w:pPr>
      <w:ind w:left="720"/>
      <w:contextualSpacing/>
    </w:pPr>
  </w:style>
  <w:style w:type="paragraph" w:styleId="11">
    <w:name w:val="index 1"/>
    <w:basedOn w:val="a"/>
    <w:next w:val="a"/>
    <w:autoRedefine/>
    <w:uiPriority w:val="99"/>
    <w:semiHidden/>
    <w:unhideWhenUsed/>
    <w:rsid w:val="00FE605B"/>
    <w:pPr>
      <w:spacing w:after="0" w:line="240" w:lineRule="auto"/>
      <w:ind w:left="220" w:hanging="220"/>
    </w:pPr>
  </w:style>
  <w:style w:type="paragraph" w:styleId="a5">
    <w:name w:val="index heading"/>
    <w:basedOn w:val="a"/>
    <w:next w:val="11"/>
    <w:uiPriority w:val="99"/>
    <w:unhideWhenUsed/>
    <w:rsid w:val="00FE605B"/>
    <w:rPr>
      <w:rFonts w:asciiTheme="majorHAnsi" w:eastAsiaTheme="majorEastAsia" w:hAnsiTheme="majorHAnsi" w:cstheme="majorBidi"/>
      <w:b/>
      <w:bCs/>
    </w:rPr>
  </w:style>
  <w:style w:type="paragraph" w:customStyle="1" w:styleId="ConsNormal">
    <w:name w:val="ConsNormal"/>
    <w:rsid w:val="009D146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styleId="a6">
    <w:name w:val="Normal (Web)"/>
    <w:basedOn w:val="a"/>
    <w:rsid w:val="009D1469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07122"/>
  </w:style>
  <w:style w:type="character" w:customStyle="1" w:styleId="WW-Absatz-Standardschriftart1">
    <w:name w:val="WW-Absatz-Standardschriftart1"/>
    <w:uiPriority w:val="99"/>
    <w:rsid w:val="00707122"/>
  </w:style>
  <w:style w:type="character" w:customStyle="1" w:styleId="41">
    <w:name w:val="Основной шрифт абзаца4"/>
    <w:uiPriority w:val="99"/>
    <w:rsid w:val="00707122"/>
  </w:style>
  <w:style w:type="character" w:customStyle="1" w:styleId="Absatz-Standardschriftart">
    <w:name w:val="Absatz-Standardschriftart"/>
    <w:uiPriority w:val="99"/>
    <w:rsid w:val="00707122"/>
  </w:style>
  <w:style w:type="character" w:customStyle="1" w:styleId="WW-Absatz-Standardschriftart">
    <w:name w:val="WW-Absatz-Standardschriftart"/>
    <w:uiPriority w:val="99"/>
    <w:rsid w:val="00707122"/>
  </w:style>
  <w:style w:type="character" w:customStyle="1" w:styleId="31">
    <w:name w:val="Основной шрифт абзаца3"/>
    <w:uiPriority w:val="99"/>
    <w:rsid w:val="00707122"/>
  </w:style>
  <w:style w:type="character" w:customStyle="1" w:styleId="WW8Num1z0">
    <w:name w:val="WW8Num1z0"/>
    <w:uiPriority w:val="99"/>
    <w:rsid w:val="00707122"/>
    <w:rPr>
      <w:rFonts w:ascii="Symbol" w:eastAsia="Times New Roman" w:hAnsi="Symbol" w:cs="Symbol"/>
    </w:rPr>
  </w:style>
  <w:style w:type="character" w:customStyle="1" w:styleId="WW8Num1z1">
    <w:name w:val="WW8Num1z1"/>
    <w:uiPriority w:val="99"/>
    <w:rsid w:val="00707122"/>
    <w:rPr>
      <w:rFonts w:ascii="Courier New" w:hAnsi="Courier New" w:cs="Courier New"/>
    </w:rPr>
  </w:style>
  <w:style w:type="character" w:customStyle="1" w:styleId="WW8Num1z2">
    <w:name w:val="WW8Num1z2"/>
    <w:uiPriority w:val="99"/>
    <w:rsid w:val="00707122"/>
    <w:rPr>
      <w:rFonts w:ascii="Wingdings" w:hAnsi="Wingdings" w:cs="Wingdings"/>
    </w:rPr>
  </w:style>
  <w:style w:type="character" w:customStyle="1" w:styleId="WW8Num1z3">
    <w:name w:val="WW8Num1z3"/>
    <w:uiPriority w:val="99"/>
    <w:rsid w:val="00707122"/>
    <w:rPr>
      <w:rFonts w:ascii="Symbol" w:hAnsi="Symbol" w:cs="Symbol"/>
    </w:rPr>
  </w:style>
  <w:style w:type="character" w:customStyle="1" w:styleId="21">
    <w:name w:val="Основной шрифт абзаца2"/>
    <w:uiPriority w:val="99"/>
    <w:rsid w:val="00707122"/>
  </w:style>
  <w:style w:type="character" w:customStyle="1" w:styleId="a7">
    <w:name w:val="Символ сноски"/>
    <w:uiPriority w:val="99"/>
    <w:rsid w:val="00707122"/>
    <w:rPr>
      <w:vertAlign w:val="superscript"/>
    </w:rPr>
  </w:style>
  <w:style w:type="character" w:styleId="a8">
    <w:name w:val="page number"/>
    <w:uiPriority w:val="99"/>
    <w:rsid w:val="00707122"/>
  </w:style>
  <w:style w:type="character" w:customStyle="1" w:styleId="13">
    <w:name w:val="Основной шрифт абзаца1"/>
    <w:uiPriority w:val="99"/>
    <w:rsid w:val="00707122"/>
  </w:style>
  <w:style w:type="character" w:styleId="a9">
    <w:name w:val="Hyperlink"/>
    <w:uiPriority w:val="99"/>
    <w:rsid w:val="00707122"/>
    <w:rPr>
      <w:color w:val="000080"/>
      <w:u w:val="single"/>
    </w:rPr>
  </w:style>
  <w:style w:type="character" w:customStyle="1" w:styleId="aa">
    <w:name w:val="Символ нумерации"/>
    <w:uiPriority w:val="99"/>
    <w:rsid w:val="00707122"/>
  </w:style>
  <w:style w:type="character" w:customStyle="1" w:styleId="ab">
    <w:name w:val="Маркеры списка"/>
    <w:uiPriority w:val="99"/>
    <w:rsid w:val="00707122"/>
    <w:rPr>
      <w:rFonts w:ascii="OpenSymbol" w:eastAsia="Times New Roman" w:hAnsi="OpenSymbol" w:cs="OpenSymbol"/>
    </w:rPr>
  </w:style>
  <w:style w:type="paragraph" w:customStyle="1" w:styleId="ac">
    <w:name w:val="Заголовок"/>
    <w:basedOn w:val="a"/>
    <w:next w:val="ad"/>
    <w:uiPriority w:val="99"/>
    <w:rsid w:val="00707122"/>
    <w:pPr>
      <w:keepNext/>
      <w:suppressAutoHyphens/>
      <w:spacing w:before="240" w:after="120" w:line="240" w:lineRule="auto"/>
    </w:pPr>
    <w:rPr>
      <w:rFonts w:ascii="Arial" w:eastAsia="SimSun" w:hAnsi="Arial" w:cs="Arial"/>
      <w:sz w:val="28"/>
      <w:szCs w:val="28"/>
      <w:lang w:eastAsia="ar-SA"/>
    </w:rPr>
  </w:style>
  <w:style w:type="paragraph" w:styleId="ad">
    <w:name w:val="Body Text"/>
    <w:basedOn w:val="a"/>
    <w:link w:val="ae"/>
    <w:uiPriority w:val="99"/>
    <w:rsid w:val="0070712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e">
    <w:name w:val="Основной текст Знак"/>
    <w:basedOn w:val="a0"/>
    <w:link w:val="ad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List"/>
    <w:basedOn w:val="ad"/>
    <w:uiPriority w:val="99"/>
    <w:rsid w:val="00707122"/>
  </w:style>
  <w:style w:type="paragraph" w:customStyle="1" w:styleId="32">
    <w:name w:val="Название3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2">
    <w:name w:val="Название2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Название1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0">
    <w:name w:val="Знак Знак Знак"/>
    <w:basedOn w:val="a"/>
    <w:uiPriority w:val="99"/>
    <w:rsid w:val="00707122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1">
    <w:name w:val="Body Text Indent"/>
    <w:basedOn w:val="a"/>
    <w:link w:val="af2"/>
    <w:uiPriority w:val="99"/>
    <w:rsid w:val="0070712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707122"/>
    <w:pPr>
      <w:suppressAutoHyphens/>
      <w:autoSpaceDE w:val="0"/>
      <w:spacing w:after="0" w:line="240" w:lineRule="auto"/>
      <w:ind w:firstLine="53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rsid w:val="0070712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4">
    <w:name w:val="Текст выноски Знак"/>
    <w:basedOn w:val="a0"/>
    <w:link w:val="af3"/>
    <w:uiPriority w:val="99"/>
    <w:rsid w:val="0070712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Cell">
    <w:name w:val="ConsPlusCell"/>
    <w:uiPriority w:val="99"/>
    <w:rsid w:val="0070712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707122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5">
    <w:name w:val="footnote text"/>
    <w:basedOn w:val="a"/>
    <w:link w:val="af6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6">
    <w:name w:val="Текст сноски Знак"/>
    <w:basedOn w:val="a0"/>
    <w:link w:val="af5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footer"/>
    <w:basedOn w:val="a"/>
    <w:link w:val="af8"/>
    <w:uiPriority w:val="99"/>
    <w:rsid w:val="007071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8">
    <w:name w:val="Нижний колонтитул Знак"/>
    <w:basedOn w:val="a0"/>
    <w:link w:val="af7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header"/>
    <w:basedOn w:val="a"/>
    <w:link w:val="afa"/>
    <w:uiPriority w:val="99"/>
    <w:rsid w:val="00707122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Верхний колонтитул Знак"/>
    <w:basedOn w:val="a0"/>
    <w:link w:val="af9"/>
    <w:uiPriority w:val="99"/>
    <w:rsid w:val="007071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b">
    <w:name w:val="Содержимое таблицы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c">
    <w:name w:val="Заголовок таблицы"/>
    <w:basedOn w:val="afb"/>
    <w:uiPriority w:val="99"/>
    <w:rsid w:val="00707122"/>
    <w:pPr>
      <w:jc w:val="center"/>
    </w:pPr>
    <w:rPr>
      <w:b/>
      <w:bCs/>
    </w:rPr>
  </w:style>
  <w:style w:type="paragraph" w:customStyle="1" w:styleId="afd">
    <w:name w:val="Содержимое врезки"/>
    <w:basedOn w:val="ad"/>
    <w:uiPriority w:val="99"/>
    <w:rsid w:val="00707122"/>
  </w:style>
  <w:style w:type="paragraph" w:customStyle="1" w:styleId="310">
    <w:name w:val="Основной текст с отступом 31"/>
    <w:basedOn w:val="a"/>
    <w:uiPriority w:val="99"/>
    <w:rsid w:val="00707122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40">
    <w:name w:val="Обычный + 14 пт"/>
    <w:basedOn w:val="310"/>
    <w:uiPriority w:val="99"/>
    <w:rsid w:val="00707122"/>
    <w:pPr>
      <w:spacing w:line="300" w:lineRule="atLeast"/>
    </w:pPr>
  </w:style>
  <w:style w:type="character" w:customStyle="1" w:styleId="16">
    <w:name w:val="Знак примечания1"/>
    <w:uiPriority w:val="99"/>
    <w:rsid w:val="00707122"/>
    <w:rPr>
      <w:sz w:val="16"/>
      <w:szCs w:val="16"/>
    </w:rPr>
  </w:style>
  <w:style w:type="paragraph" w:customStyle="1" w:styleId="17">
    <w:name w:val="Схема документа1"/>
    <w:basedOn w:val="a"/>
    <w:uiPriority w:val="99"/>
    <w:rsid w:val="0070712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211">
    <w:name w:val="Основной текст 2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8">
    <w:name w:val="Текст примечания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e">
    <w:name w:val="annotation text"/>
    <w:basedOn w:val="a"/>
    <w:link w:val="aff"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0">
    <w:name w:val="annotation subject"/>
    <w:basedOn w:val="18"/>
    <w:next w:val="18"/>
    <w:link w:val="aff1"/>
    <w:uiPriority w:val="99"/>
    <w:rsid w:val="00707122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rsid w:val="0070712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19">
    <w:name w:val="toc 1"/>
    <w:basedOn w:val="a"/>
    <w:next w:val="a"/>
    <w:autoRedefine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4">
    <w:name w:val="toc 2"/>
    <w:basedOn w:val="a"/>
    <w:next w:val="a"/>
    <w:autoRedefine/>
    <w:uiPriority w:val="99"/>
    <w:semiHidden/>
    <w:rsid w:val="00707122"/>
    <w:pPr>
      <w:suppressAutoHyphens/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2">
    <w:name w:val="footnote reference"/>
    <w:uiPriority w:val="99"/>
    <w:semiHidden/>
    <w:rsid w:val="00707122"/>
    <w:rPr>
      <w:vertAlign w:val="superscript"/>
    </w:rPr>
  </w:style>
  <w:style w:type="numbering" w:customStyle="1" w:styleId="25">
    <w:name w:val="Нет списка2"/>
    <w:next w:val="a2"/>
    <w:uiPriority w:val="99"/>
    <w:semiHidden/>
    <w:unhideWhenUsed/>
    <w:rsid w:val="00D265A3"/>
  </w:style>
  <w:style w:type="numbering" w:customStyle="1" w:styleId="34">
    <w:name w:val="Нет списка3"/>
    <w:next w:val="a2"/>
    <w:uiPriority w:val="99"/>
    <w:semiHidden/>
    <w:unhideWhenUsed/>
    <w:rsid w:val="002D0049"/>
  </w:style>
  <w:style w:type="table" w:customStyle="1" w:styleId="1a">
    <w:name w:val="Сетка таблицы1"/>
    <w:basedOn w:val="a1"/>
    <w:next w:val="a3"/>
    <w:uiPriority w:val="59"/>
    <w:rsid w:val="002D004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No Spacing"/>
    <w:uiPriority w:val="1"/>
    <w:qFormat/>
    <w:rsid w:val="00684AA2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7A2F4F"/>
  </w:style>
  <w:style w:type="paragraph" w:customStyle="1" w:styleId="1b">
    <w:name w:val="Абзац списка1"/>
    <w:basedOn w:val="a"/>
    <w:rsid w:val="00616332"/>
    <w:pPr>
      <w:suppressAutoHyphens/>
      <w:ind w:left="720"/>
      <w:contextualSpacing/>
    </w:pPr>
    <w:rPr>
      <w:rFonts w:ascii="Calibri" w:eastAsia="Calibri" w:hAnsi="Calibri" w:cs="Mangal"/>
      <w:lang w:eastAsia="zh-CN"/>
    </w:rPr>
  </w:style>
  <w:style w:type="paragraph" w:styleId="HTML">
    <w:name w:val="HTML Preformatted"/>
    <w:basedOn w:val="a"/>
    <w:link w:val="HTML0"/>
    <w:uiPriority w:val="99"/>
    <w:unhideWhenUsed/>
    <w:rsid w:val="00D251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2512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D2512F"/>
  </w:style>
  <w:style w:type="character" w:styleId="aff4">
    <w:name w:val="Emphasis"/>
    <w:basedOn w:val="a0"/>
    <w:uiPriority w:val="20"/>
    <w:qFormat/>
    <w:rsid w:val="0025423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" TargetMode="External"/><Relationship Id="rId13" Type="http://schemas.openxmlformats.org/officeDocument/2006/relationships/hyperlink" Target="http://ivo.garant.ru/" TargetMode="External"/><Relationship Id="rId18" Type="http://schemas.openxmlformats.org/officeDocument/2006/relationships/hyperlink" Target="http://ivo.garant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ivo.garant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ivo.garant.ru/" TargetMode="External"/><Relationship Id="rId17" Type="http://schemas.openxmlformats.org/officeDocument/2006/relationships/hyperlink" Target="http://ivo.garant.ru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ivo.garant.ru/" TargetMode="External"/><Relationship Id="rId20" Type="http://schemas.openxmlformats.org/officeDocument/2006/relationships/hyperlink" Target="http://ivo.gar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vo.garant.ru/" TargetMode="External"/><Relationship Id="rId24" Type="http://schemas.openxmlformats.org/officeDocument/2006/relationships/hyperlink" Target="http://ivo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vo.garant.ru/" TargetMode="External"/><Relationship Id="rId23" Type="http://schemas.openxmlformats.org/officeDocument/2006/relationships/hyperlink" Target="https://www.gosfinansy.ru/" TargetMode="External"/><Relationship Id="rId10" Type="http://schemas.openxmlformats.org/officeDocument/2006/relationships/hyperlink" Target="http://ivo.garant.ru/" TargetMode="External"/><Relationship Id="rId19" Type="http://schemas.openxmlformats.org/officeDocument/2006/relationships/hyperlink" Target="http://ivo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vo.garant.ru/" TargetMode="External"/><Relationship Id="rId14" Type="http://schemas.openxmlformats.org/officeDocument/2006/relationships/hyperlink" Target="http://ivo.garant.ru/" TargetMode="External"/><Relationship Id="rId22" Type="http://schemas.openxmlformats.org/officeDocument/2006/relationships/hyperlink" Target="https://www.gosfinansy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68B0F-C6EA-44A7-8F48-51D1339C6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18892</TotalTime>
  <Pages>16</Pages>
  <Words>6314</Words>
  <Characters>35990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4</cp:lastModifiedBy>
  <cp:revision>1171</cp:revision>
  <cp:lastPrinted>2023-03-27T13:41:00Z</cp:lastPrinted>
  <dcterms:created xsi:type="dcterms:W3CDTF">2012-03-28T05:21:00Z</dcterms:created>
  <dcterms:modified xsi:type="dcterms:W3CDTF">2024-03-06T10:49:00Z</dcterms:modified>
</cp:coreProperties>
</file>